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628B" w:rsidRDefault="00C5628B">
      <w:pPr>
        <w:pStyle w:val="1"/>
        <w:rPr>
          <w:sz w:val="60"/>
        </w:rPr>
      </w:pPr>
    </w:p>
    <w:p w:rsidR="00216F07" w:rsidRDefault="000170D2">
      <w:pPr>
        <w:pStyle w:val="1"/>
      </w:pPr>
      <w:r>
        <w:rPr>
          <w:noProof/>
          <w:lang w:eastAsia="bg-BG"/>
        </w:rPr>
        <w:drawing>
          <wp:anchor distT="0" distB="0" distL="114935" distR="114935" simplePos="0" relativeHeight="251657216" behindDoc="1" locked="0" layoutInCell="1" allowOverlap="1">
            <wp:simplePos x="0" y="0"/>
            <wp:positionH relativeFrom="column">
              <wp:posOffset>47625</wp:posOffset>
            </wp:positionH>
            <wp:positionV relativeFrom="paragraph">
              <wp:posOffset>98425</wp:posOffset>
            </wp:positionV>
            <wp:extent cx="906145" cy="1232535"/>
            <wp:effectExtent l="19050" t="0" r="825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906145" cy="1232535"/>
                    </a:xfrm>
                    <a:prstGeom prst="rect">
                      <a:avLst/>
                    </a:prstGeom>
                    <a:solidFill>
                      <a:srgbClr val="FFFFFF"/>
                    </a:solidFill>
                    <a:ln w="9525">
                      <a:noFill/>
                      <a:miter lim="800000"/>
                      <a:headEnd/>
                      <a:tailEnd/>
                    </a:ln>
                  </pic:spPr>
                </pic:pic>
              </a:graphicData>
            </a:graphic>
          </wp:anchor>
        </w:drawing>
      </w:r>
      <w:r w:rsidR="00216F07" w:rsidRPr="00FA25EF">
        <w:rPr>
          <w:sz w:val="60"/>
        </w:rPr>
        <w:t>ОБЩИНА ГУРКОВО</w:t>
      </w:r>
    </w:p>
    <w:p w:rsidR="00216F07" w:rsidRDefault="00C9106A">
      <w:pPr>
        <w:jc w:val="center"/>
        <w:rPr>
          <w:b/>
          <w:sz w:val="32"/>
          <w:lang w:val="bg-BG"/>
        </w:rPr>
      </w:pPr>
      <w:r>
        <w:rPr>
          <w:noProof/>
          <w:lang w:val="bg-BG" w:eastAsia="bg-BG"/>
        </w:rPr>
        <mc:AlternateContent>
          <mc:Choice Requires="wps">
            <w:drawing>
              <wp:anchor distT="0" distB="0" distL="114300" distR="114300" simplePos="0" relativeHeight="251658240" behindDoc="0" locked="0" layoutInCell="1" allowOverlap="1">
                <wp:simplePos x="0" y="0"/>
                <wp:positionH relativeFrom="column">
                  <wp:posOffset>166370</wp:posOffset>
                </wp:positionH>
                <wp:positionV relativeFrom="paragraph">
                  <wp:posOffset>95885</wp:posOffset>
                </wp:positionV>
                <wp:extent cx="4206240" cy="0"/>
                <wp:effectExtent l="23495" t="19685" r="18415" b="1841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06240" cy="0"/>
                        </a:xfrm>
                        <a:prstGeom prst="line">
                          <a:avLst/>
                        </a:prstGeom>
                        <a:noFill/>
                        <a:ln w="28440" cap="sq">
                          <a:solidFill>
                            <a:srgbClr val="008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7.55pt" to="344.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" strokecolor="green" strokeweight=".79mm">
                <v:stroke joinstyle="miter" endcap="square"/>
              </v:line>
            </w:pict>
          </mc:Fallback>
        </mc:AlternateContent>
      </w:r>
    </w:p>
    <w:p w:rsidR="00216F07" w:rsidRDefault="00216F07">
      <w:pPr>
        <w:jc w:val="center"/>
        <w:rPr>
          <w:b/>
          <w:sz w:val="22"/>
          <w:lang w:val="bg-BG"/>
        </w:rPr>
      </w:pPr>
      <w:r>
        <w:rPr>
          <w:b/>
          <w:sz w:val="22"/>
          <w:lang w:val="bg-BG"/>
        </w:rPr>
        <w:t xml:space="preserve">гр. Гурково 6199, </w:t>
      </w:r>
      <w:proofErr w:type="spellStart"/>
      <w:r>
        <w:rPr>
          <w:b/>
          <w:sz w:val="22"/>
          <w:lang w:val="bg-BG"/>
        </w:rPr>
        <w:t>обл</w:t>
      </w:r>
      <w:proofErr w:type="spellEnd"/>
      <w:r>
        <w:rPr>
          <w:b/>
          <w:sz w:val="22"/>
          <w:lang w:val="bg-BG"/>
        </w:rPr>
        <w:t>. Ст. Загора, бул. “Княз Ал. Батенберг” 3</w:t>
      </w:r>
    </w:p>
    <w:p w:rsidR="00216F07" w:rsidRDefault="00216F07">
      <w:pPr>
        <w:jc w:val="center"/>
        <w:rPr>
          <w:lang w:val="bg-BG"/>
        </w:rPr>
      </w:pPr>
      <w:r>
        <w:rPr>
          <w:b/>
          <w:sz w:val="22"/>
          <w:lang w:val="bg-BG"/>
        </w:rPr>
        <w:t>тел.: КМЕТ – 04331/ 2260, ГЛ.СЧЕТОВОДИТЕЛ – 04331/ 2084,</w:t>
      </w:r>
    </w:p>
    <w:p w:rsidR="00216F07" w:rsidRDefault="00216F07">
      <w:pPr>
        <w:jc w:val="center"/>
        <w:rPr>
          <w:lang w:val="bg-BG"/>
        </w:rPr>
      </w:pPr>
      <w:r>
        <w:rPr>
          <w:lang w:val="bg-BG"/>
        </w:rPr>
        <w:t xml:space="preserve">ФАКС 04331/ 2884, </w:t>
      </w:r>
      <w:r>
        <w:t>e-mail</w:t>
      </w:r>
      <w:r>
        <w:rPr>
          <w:lang w:val="bg-BG"/>
        </w:rPr>
        <w:t xml:space="preserve">  </w:t>
      </w:r>
      <w:r>
        <w:t xml:space="preserve"> </w:t>
      </w:r>
      <w:hyperlink r:id="rId8" w:history="1">
        <w:r>
          <w:rPr>
            <w:rStyle w:val="a3"/>
            <w:color w:val="auto"/>
          </w:rPr>
          <w:t>gurkovo_obs@abv.bg</w:t>
        </w:r>
      </w:hyperlink>
    </w:p>
    <w:p w:rsidR="00216F07" w:rsidRDefault="00216F07">
      <w:pPr>
        <w:rPr>
          <w:lang w:val="bg-BG"/>
        </w:rPr>
      </w:pPr>
    </w:p>
    <w:p w:rsidR="00216F07" w:rsidRDefault="00216F07">
      <w:pPr>
        <w:rPr>
          <w:sz w:val="24"/>
          <w:szCs w:val="24"/>
        </w:rPr>
      </w:pPr>
      <w:r>
        <w:rPr>
          <w:lang w:val="bg-BG"/>
        </w:rPr>
        <w:tab/>
      </w:r>
    </w:p>
    <w:p w:rsidR="0048081C" w:rsidRPr="00772C10" w:rsidRDefault="0048081C" w:rsidP="0048081C">
      <w:pPr>
        <w:pStyle w:val="8"/>
        <w:tabs>
          <w:tab w:val="right" w:pos="8820"/>
        </w:tabs>
        <w:ind w:right="5"/>
        <w:jc w:val="both"/>
        <w:rPr>
          <w:b w:val="0"/>
          <w:sz w:val="24"/>
          <w:szCs w:val="24"/>
        </w:rPr>
      </w:pPr>
      <w:r w:rsidRPr="00772C10">
        <w:rPr>
          <w:b w:val="0"/>
          <w:sz w:val="24"/>
          <w:szCs w:val="24"/>
        </w:rPr>
        <w:t>Изх.№........……..</w:t>
      </w:r>
    </w:p>
    <w:p w:rsidR="0048081C" w:rsidRPr="00772C10" w:rsidRDefault="0048081C" w:rsidP="0048081C">
      <w:pPr>
        <w:rPr>
          <w:sz w:val="24"/>
          <w:szCs w:val="24"/>
        </w:rPr>
      </w:pPr>
      <w:r w:rsidRPr="00772C10">
        <w:rPr>
          <w:sz w:val="24"/>
          <w:szCs w:val="24"/>
          <w:lang w:val="bg-BG"/>
        </w:rPr>
        <w:t>……….................</w:t>
      </w:r>
    </w:p>
    <w:p w:rsidR="0048081C" w:rsidRPr="00772C10" w:rsidRDefault="0048081C" w:rsidP="0048081C">
      <w:pPr>
        <w:pStyle w:val="8"/>
        <w:tabs>
          <w:tab w:val="right" w:pos="8820"/>
        </w:tabs>
        <w:ind w:right="5"/>
        <w:jc w:val="both"/>
        <w:rPr>
          <w:b w:val="0"/>
          <w:sz w:val="24"/>
          <w:szCs w:val="24"/>
        </w:rPr>
      </w:pPr>
    </w:p>
    <w:p w:rsidR="0048081C" w:rsidRPr="00772C10" w:rsidRDefault="0048081C" w:rsidP="0048081C">
      <w:pPr>
        <w:pStyle w:val="8"/>
        <w:tabs>
          <w:tab w:val="right" w:pos="8820"/>
        </w:tabs>
        <w:ind w:right="5"/>
        <w:jc w:val="both"/>
        <w:rPr>
          <w:sz w:val="24"/>
          <w:szCs w:val="24"/>
        </w:rPr>
      </w:pPr>
      <w:r w:rsidRPr="00772C10">
        <w:rPr>
          <w:sz w:val="24"/>
          <w:szCs w:val="24"/>
        </w:rPr>
        <w:t>ДО</w:t>
      </w:r>
      <w:r w:rsidRPr="00772C10">
        <w:rPr>
          <w:sz w:val="24"/>
          <w:szCs w:val="24"/>
        </w:rPr>
        <w:tab/>
      </w:r>
    </w:p>
    <w:p w:rsidR="0048081C" w:rsidRPr="00772C10" w:rsidRDefault="0048081C" w:rsidP="0048081C">
      <w:pPr>
        <w:pStyle w:val="a4"/>
        <w:rPr>
          <w:b/>
          <w:sz w:val="24"/>
          <w:szCs w:val="24"/>
        </w:rPr>
      </w:pPr>
      <w:r w:rsidRPr="00772C10">
        <w:rPr>
          <w:b/>
          <w:sz w:val="24"/>
          <w:szCs w:val="24"/>
        </w:rPr>
        <w:t>ОБЩИНСКИ СЪВЕТ</w:t>
      </w:r>
    </w:p>
    <w:p w:rsidR="00FA25EF" w:rsidRDefault="0048081C" w:rsidP="0048081C">
      <w:pPr>
        <w:rPr>
          <w:b/>
          <w:sz w:val="24"/>
          <w:szCs w:val="24"/>
        </w:rPr>
      </w:pPr>
      <w:r w:rsidRPr="00772C10">
        <w:rPr>
          <w:b/>
          <w:sz w:val="24"/>
          <w:szCs w:val="24"/>
          <w:lang w:val="bg-BG"/>
        </w:rPr>
        <w:t>ГР. ГУРКОВО</w:t>
      </w:r>
      <w:r w:rsidRPr="00FA25EF">
        <w:rPr>
          <w:b/>
          <w:sz w:val="24"/>
          <w:szCs w:val="24"/>
          <w:lang w:val="bg-BG"/>
        </w:rPr>
        <w:t xml:space="preserve"> </w:t>
      </w:r>
    </w:p>
    <w:p w:rsidR="0048081C" w:rsidRDefault="0048081C" w:rsidP="0048081C">
      <w:pPr>
        <w:rPr>
          <w:b/>
          <w:sz w:val="24"/>
          <w:szCs w:val="24"/>
        </w:rPr>
      </w:pPr>
    </w:p>
    <w:p w:rsidR="0048081C" w:rsidRPr="004D6709" w:rsidRDefault="0048081C" w:rsidP="004D6709">
      <w:pPr>
        <w:tabs>
          <w:tab w:val="left" w:pos="1485"/>
        </w:tabs>
        <w:jc w:val="center"/>
        <w:rPr>
          <w:b/>
          <w:sz w:val="36"/>
          <w:szCs w:val="36"/>
        </w:rPr>
      </w:pPr>
      <w:r w:rsidRPr="004D6709">
        <w:rPr>
          <w:b/>
          <w:sz w:val="36"/>
          <w:szCs w:val="36"/>
        </w:rPr>
        <w:t>ПРЕДЛОЖЕНИЕ</w:t>
      </w:r>
    </w:p>
    <w:p w:rsidR="0048081C" w:rsidRPr="0045277F" w:rsidRDefault="004D6709" w:rsidP="004D6709">
      <w:pPr>
        <w:pStyle w:val="22"/>
        <w:tabs>
          <w:tab w:val="left" w:pos="795"/>
        </w:tabs>
        <w:spacing w:after="0" w:line="240" w:lineRule="auto"/>
        <w:rPr>
          <w:b/>
          <w:sz w:val="24"/>
          <w:szCs w:val="24"/>
        </w:rPr>
      </w:pPr>
      <w:r>
        <w:rPr>
          <w:b/>
          <w:sz w:val="32"/>
          <w:szCs w:val="32"/>
        </w:rPr>
        <w:tab/>
      </w:r>
      <w:proofErr w:type="spellStart"/>
      <w:proofErr w:type="gramStart"/>
      <w:r w:rsidR="0048081C" w:rsidRPr="0045277F">
        <w:rPr>
          <w:b/>
          <w:sz w:val="24"/>
          <w:szCs w:val="24"/>
        </w:rPr>
        <w:t>от</w:t>
      </w:r>
      <w:proofErr w:type="spellEnd"/>
      <w:proofErr w:type="gramEnd"/>
      <w:r w:rsidR="0048081C" w:rsidRPr="0045277F">
        <w:rPr>
          <w:b/>
          <w:sz w:val="24"/>
          <w:szCs w:val="24"/>
        </w:rPr>
        <w:t xml:space="preserve"> </w:t>
      </w:r>
      <w:r w:rsidR="00110580">
        <w:rPr>
          <w:b/>
          <w:sz w:val="24"/>
          <w:szCs w:val="24"/>
          <w:lang w:val="bg-BG"/>
        </w:rPr>
        <w:t>КЪНЧО СТОЯНОВ ПАПАЗОВ</w:t>
      </w:r>
      <w:r w:rsidR="0048081C" w:rsidRPr="0045277F">
        <w:rPr>
          <w:b/>
          <w:sz w:val="24"/>
          <w:szCs w:val="24"/>
        </w:rPr>
        <w:t xml:space="preserve"> –  КМЕТ НА ОБЩИНА ГУРКОВО</w:t>
      </w:r>
    </w:p>
    <w:p w:rsidR="00FA25EF" w:rsidRDefault="00FA25EF" w:rsidP="00FA25EF">
      <w:pPr>
        <w:rPr>
          <w:b/>
          <w:sz w:val="24"/>
          <w:szCs w:val="24"/>
          <w:lang w:val="bg-BG"/>
        </w:rPr>
      </w:pPr>
    </w:p>
    <w:p w:rsidR="00216F07" w:rsidRPr="00FB01D9" w:rsidRDefault="00216F07" w:rsidP="00CA46F8">
      <w:pPr>
        <w:tabs>
          <w:tab w:val="left" w:pos="1140"/>
        </w:tabs>
        <w:jc w:val="both"/>
        <w:rPr>
          <w:lang w:val="bg-BG"/>
        </w:rPr>
      </w:pPr>
      <w:r w:rsidRPr="00FA25EF">
        <w:rPr>
          <w:b/>
          <w:sz w:val="24"/>
          <w:u w:val="single"/>
        </w:rPr>
        <w:t>ОТНОСНО</w:t>
      </w:r>
      <w:r w:rsidRPr="00FA25EF">
        <w:rPr>
          <w:sz w:val="24"/>
          <w:u w:val="single"/>
        </w:rPr>
        <w:t>:</w:t>
      </w:r>
      <w:r w:rsidRPr="00FA25EF">
        <w:rPr>
          <w:sz w:val="24"/>
        </w:rPr>
        <w:t xml:space="preserve"> </w:t>
      </w:r>
      <w:r w:rsidR="00D10EB9">
        <w:rPr>
          <w:sz w:val="24"/>
          <w:lang w:val="bg-BG"/>
        </w:rPr>
        <w:t>Съгласие за учредяване право на преминаване през общински имот, представляващ ПИ с идентификатор 18157.90.523 по КККР на гр. Гурково</w:t>
      </w:r>
    </w:p>
    <w:p w:rsidR="00216F07" w:rsidRDefault="00216F07">
      <w:pPr>
        <w:pStyle w:val="21"/>
        <w:rPr>
          <w:sz w:val="20"/>
        </w:rPr>
      </w:pPr>
    </w:p>
    <w:p w:rsidR="00216F07" w:rsidRDefault="00216F07">
      <w:pPr>
        <w:pStyle w:val="21"/>
        <w:rPr>
          <w:b/>
        </w:rPr>
      </w:pPr>
      <w:r>
        <w:tab/>
      </w:r>
    </w:p>
    <w:p w:rsidR="00216F07" w:rsidRDefault="00216F07">
      <w:pPr>
        <w:pStyle w:val="21"/>
        <w:ind w:firstLine="720"/>
      </w:pPr>
      <w:r>
        <w:rPr>
          <w:b/>
        </w:rPr>
        <w:t>УВАЖАЕМИ ДАМИ И ГОСПОДА ОБЩИНСКИ СЪВЕТНИЦИ,</w:t>
      </w:r>
    </w:p>
    <w:p w:rsidR="00216F07" w:rsidRDefault="00216F07">
      <w:pPr>
        <w:pStyle w:val="21"/>
        <w:rPr>
          <w:szCs w:val="28"/>
        </w:rPr>
      </w:pPr>
      <w:r>
        <w:tab/>
      </w:r>
      <w:r>
        <w:rPr>
          <w:szCs w:val="28"/>
        </w:rPr>
        <w:tab/>
      </w:r>
    </w:p>
    <w:p w:rsidR="00142F65" w:rsidRDefault="00B3356F" w:rsidP="00470286">
      <w:pPr>
        <w:suppressAutoHyphens w:val="0"/>
        <w:ind w:firstLine="708"/>
        <w:jc w:val="both"/>
        <w:rPr>
          <w:sz w:val="24"/>
          <w:szCs w:val="24"/>
        </w:rPr>
      </w:pPr>
      <w:r w:rsidRPr="00B3356F">
        <w:rPr>
          <w:sz w:val="24"/>
          <w:szCs w:val="24"/>
          <w:lang w:val="bg-BG" w:eastAsia="en-US"/>
        </w:rPr>
        <w:t xml:space="preserve">В Община Гурково е постъпило </w:t>
      </w:r>
      <w:r w:rsidR="00E35446">
        <w:rPr>
          <w:sz w:val="24"/>
          <w:szCs w:val="24"/>
          <w:lang w:val="bg-BG" w:eastAsia="en-US"/>
        </w:rPr>
        <w:t>З</w:t>
      </w:r>
      <w:r w:rsidRPr="00B3356F">
        <w:rPr>
          <w:sz w:val="24"/>
          <w:szCs w:val="24"/>
          <w:lang w:val="bg-BG" w:eastAsia="en-US"/>
        </w:rPr>
        <w:t xml:space="preserve">аявление с вх. № </w:t>
      </w:r>
      <w:r w:rsidR="00D10EB9">
        <w:rPr>
          <w:sz w:val="24"/>
          <w:szCs w:val="24"/>
          <w:lang w:val="bg-BG" w:eastAsia="en-US"/>
        </w:rPr>
        <w:t>ЕЗ</w:t>
      </w:r>
      <w:r w:rsidR="00E35446">
        <w:rPr>
          <w:sz w:val="24"/>
          <w:szCs w:val="24"/>
          <w:lang w:val="bg-BG" w:eastAsia="en-US"/>
        </w:rPr>
        <w:t xml:space="preserve"> </w:t>
      </w:r>
      <w:r w:rsidRPr="00B3356F">
        <w:rPr>
          <w:sz w:val="24"/>
          <w:szCs w:val="24"/>
          <w:lang w:val="bg-BG" w:eastAsia="en-US"/>
        </w:rPr>
        <w:t>-</w:t>
      </w:r>
      <w:r w:rsidR="00D10EB9">
        <w:rPr>
          <w:sz w:val="24"/>
          <w:szCs w:val="24"/>
          <w:lang w:val="bg-BG" w:eastAsia="en-US"/>
        </w:rPr>
        <w:t xml:space="preserve"> 230</w:t>
      </w:r>
      <w:r w:rsidRPr="00B3356F">
        <w:rPr>
          <w:sz w:val="24"/>
          <w:szCs w:val="24"/>
          <w:lang w:val="bg-BG" w:eastAsia="en-US"/>
        </w:rPr>
        <w:t>/</w:t>
      </w:r>
      <w:r w:rsidR="00416080">
        <w:rPr>
          <w:sz w:val="24"/>
          <w:szCs w:val="24"/>
          <w:lang w:eastAsia="en-US"/>
        </w:rPr>
        <w:t>2</w:t>
      </w:r>
      <w:r w:rsidR="00E35446">
        <w:rPr>
          <w:sz w:val="24"/>
          <w:szCs w:val="24"/>
          <w:lang w:val="bg-BG" w:eastAsia="en-US"/>
        </w:rPr>
        <w:t>5</w:t>
      </w:r>
      <w:r w:rsidRPr="00B3356F">
        <w:rPr>
          <w:sz w:val="24"/>
          <w:szCs w:val="24"/>
          <w:lang w:val="bg-BG" w:eastAsia="en-US"/>
        </w:rPr>
        <w:t>.</w:t>
      </w:r>
      <w:r w:rsidR="00E35446">
        <w:rPr>
          <w:sz w:val="24"/>
          <w:szCs w:val="24"/>
          <w:lang w:val="bg-BG" w:eastAsia="en-US"/>
        </w:rPr>
        <w:t>03</w:t>
      </w:r>
      <w:r w:rsidRPr="00B3356F">
        <w:rPr>
          <w:sz w:val="24"/>
          <w:szCs w:val="24"/>
          <w:lang w:val="bg-BG" w:eastAsia="en-US"/>
        </w:rPr>
        <w:t>.202</w:t>
      </w:r>
      <w:r w:rsidR="00E35446">
        <w:rPr>
          <w:sz w:val="24"/>
          <w:szCs w:val="24"/>
          <w:lang w:val="bg-BG" w:eastAsia="en-US"/>
        </w:rPr>
        <w:t>5</w:t>
      </w:r>
      <w:r w:rsidRPr="00B3356F">
        <w:rPr>
          <w:sz w:val="24"/>
          <w:szCs w:val="24"/>
          <w:lang w:val="bg-BG" w:eastAsia="en-US"/>
        </w:rPr>
        <w:t xml:space="preserve">г. от </w:t>
      </w:r>
      <w:r w:rsidR="00D10EB9">
        <w:rPr>
          <w:sz w:val="24"/>
          <w:szCs w:val="24"/>
          <w:lang w:val="bg-BG" w:eastAsia="en-US"/>
        </w:rPr>
        <w:t xml:space="preserve">Минчо </w:t>
      </w:r>
      <w:r w:rsidR="00A50CDC">
        <w:rPr>
          <w:sz w:val="24"/>
          <w:szCs w:val="24"/>
          <w:lang w:eastAsia="en-US"/>
        </w:rPr>
        <w:t>****</w:t>
      </w:r>
      <w:r w:rsidR="00D10EB9">
        <w:rPr>
          <w:sz w:val="24"/>
          <w:szCs w:val="24"/>
          <w:lang w:val="bg-BG" w:eastAsia="en-US"/>
        </w:rPr>
        <w:t xml:space="preserve"> Минчев</w:t>
      </w:r>
      <w:r w:rsidR="00E35446">
        <w:rPr>
          <w:sz w:val="24"/>
          <w:szCs w:val="24"/>
          <w:lang w:val="bg-BG" w:eastAsia="en-US"/>
        </w:rPr>
        <w:t>,</w:t>
      </w:r>
      <w:r w:rsidR="00D10EB9">
        <w:rPr>
          <w:sz w:val="24"/>
          <w:szCs w:val="24"/>
          <w:lang w:val="bg-BG" w:eastAsia="en-US"/>
        </w:rPr>
        <w:t xml:space="preserve"> с</w:t>
      </w:r>
      <w:r w:rsidR="00E35446">
        <w:rPr>
          <w:sz w:val="24"/>
          <w:szCs w:val="24"/>
          <w:lang w:val="bg-BG" w:eastAsia="en-US"/>
        </w:rPr>
        <w:t xml:space="preserve"> адрес : гр. Гурково, </w:t>
      </w:r>
      <w:r w:rsidR="00D10EB9">
        <w:rPr>
          <w:sz w:val="24"/>
          <w:szCs w:val="24"/>
          <w:lang w:val="bg-BG" w:eastAsia="en-US"/>
        </w:rPr>
        <w:t>кв</w:t>
      </w:r>
      <w:r w:rsidR="00E35446">
        <w:rPr>
          <w:sz w:val="24"/>
          <w:szCs w:val="24"/>
          <w:lang w:val="bg-BG" w:eastAsia="en-US"/>
        </w:rPr>
        <w:t>.</w:t>
      </w:r>
      <w:r w:rsidR="00D10EB9">
        <w:rPr>
          <w:sz w:val="24"/>
          <w:szCs w:val="24"/>
          <w:lang w:val="bg-BG" w:eastAsia="en-US"/>
        </w:rPr>
        <w:t xml:space="preserve"> „Лозенец – север“ № </w:t>
      </w:r>
      <w:r w:rsidR="00A50CDC">
        <w:rPr>
          <w:sz w:val="24"/>
          <w:szCs w:val="24"/>
          <w:lang w:eastAsia="en-US"/>
        </w:rPr>
        <w:t>**</w:t>
      </w:r>
      <w:r w:rsidR="00D10EB9">
        <w:rPr>
          <w:sz w:val="24"/>
          <w:szCs w:val="24"/>
          <w:lang w:val="bg-BG" w:eastAsia="en-US"/>
        </w:rPr>
        <w:t xml:space="preserve">, собственик на </w:t>
      </w:r>
      <w:r w:rsidR="000C70AB">
        <w:rPr>
          <w:sz w:val="24"/>
          <w:szCs w:val="24"/>
          <w:lang w:val="bg-BG" w:eastAsia="en-US"/>
        </w:rPr>
        <w:t>П</w:t>
      </w:r>
      <w:r w:rsidR="001358B9">
        <w:rPr>
          <w:sz w:val="24"/>
          <w:szCs w:val="24"/>
          <w:lang w:val="bg-BG" w:eastAsia="en-US"/>
        </w:rPr>
        <w:t>И</w:t>
      </w:r>
      <w:r w:rsidR="000C70AB">
        <w:rPr>
          <w:sz w:val="24"/>
          <w:szCs w:val="24"/>
          <w:lang w:val="bg-BG" w:eastAsia="en-US"/>
        </w:rPr>
        <w:t xml:space="preserve"> с </w:t>
      </w:r>
      <w:r w:rsidR="000C70AB">
        <w:rPr>
          <w:color w:val="000000"/>
          <w:spacing w:val="-4"/>
          <w:sz w:val="24"/>
          <w:szCs w:val="24"/>
          <w:lang w:val="bg-BG" w:eastAsia="en-US"/>
        </w:rPr>
        <w:t>идентификатор 18157.90.793 по КККР на гр. Гурково</w:t>
      </w:r>
      <w:r w:rsidR="000C70AB" w:rsidRPr="00B3356F">
        <w:rPr>
          <w:sz w:val="24"/>
          <w:szCs w:val="24"/>
          <w:lang w:val="bg-BG" w:eastAsia="en-US"/>
        </w:rPr>
        <w:t>, одобрена със Заповед № РД-18-</w:t>
      </w:r>
      <w:r w:rsidR="000C70AB">
        <w:rPr>
          <w:sz w:val="24"/>
          <w:szCs w:val="24"/>
          <w:lang w:val="bg-BG" w:eastAsia="en-US"/>
        </w:rPr>
        <w:t>3</w:t>
      </w:r>
      <w:r w:rsidR="000C70AB" w:rsidRPr="00B3356F">
        <w:rPr>
          <w:sz w:val="24"/>
          <w:szCs w:val="24"/>
          <w:lang w:val="bg-BG" w:eastAsia="en-US"/>
        </w:rPr>
        <w:t>/</w:t>
      </w:r>
      <w:r w:rsidR="000C70AB">
        <w:rPr>
          <w:sz w:val="24"/>
          <w:szCs w:val="24"/>
          <w:lang w:val="bg-BG" w:eastAsia="en-US"/>
        </w:rPr>
        <w:t>1</w:t>
      </w:r>
      <w:r w:rsidR="000C70AB" w:rsidRPr="00B3356F">
        <w:rPr>
          <w:sz w:val="24"/>
          <w:szCs w:val="24"/>
          <w:lang w:val="bg-BG" w:eastAsia="en-US"/>
        </w:rPr>
        <w:t>8.0</w:t>
      </w:r>
      <w:r w:rsidR="000C70AB">
        <w:rPr>
          <w:sz w:val="24"/>
          <w:szCs w:val="24"/>
          <w:lang w:val="bg-BG" w:eastAsia="en-US"/>
        </w:rPr>
        <w:t>1</w:t>
      </w:r>
      <w:r w:rsidR="000C70AB" w:rsidRPr="00B3356F">
        <w:rPr>
          <w:sz w:val="24"/>
          <w:szCs w:val="24"/>
          <w:lang w:val="bg-BG" w:eastAsia="en-US"/>
        </w:rPr>
        <w:t xml:space="preserve">.2010г. на Изпълнителния директор на АГКК е с трайно предназначение на територията : </w:t>
      </w:r>
      <w:r w:rsidR="000C70AB">
        <w:rPr>
          <w:sz w:val="24"/>
          <w:szCs w:val="24"/>
          <w:lang w:val="bg-BG" w:eastAsia="en-US"/>
        </w:rPr>
        <w:t>Урбанизирана</w:t>
      </w:r>
      <w:r w:rsidR="000C70AB" w:rsidRPr="00B3356F">
        <w:rPr>
          <w:sz w:val="24"/>
          <w:szCs w:val="24"/>
          <w:lang w:val="bg-BG" w:eastAsia="en-US"/>
        </w:rPr>
        <w:t xml:space="preserve">, с начин на трайно ползване: </w:t>
      </w:r>
      <w:r w:rsidR="000C70AB">
        <w:rPr>
          <w:sz w:val="24"/>
          <w:szCs w:val="24"/>
          <w:lang w:val="bg-BG" w:eastAsia="en-US"/>
        </w:rPr>
        <w:t>За друг вид застрояване</w:t>
      </w:r>
      <w:r w:rsidR="000C70AB" w:rsidRPr="00B3356F">
        <w:rPr>
          <w:sz w:val="24"/>
          <w:szCs w:val="24"/>
          <w:lang w:val="bg-BG" w:eastAsia="en-US"/>
        </w:rPr>
        <w:t xml:space="preserve">, с площ </w:t>
      </w:r>
      <w:r w:rsidR="000C70AB">
        <w:rPr>
          <w:sz w:val="24"/>
          <w:szCs w:val="24"/>
          <w:lang w:val="bg-BG" w:eastAsia="en-US"/>
        </w:rPr>
        <w:t>1 087</w:t>
      </w:r>
      <w:r w:rsidR="000C70AB" w:rsidRPr="00B3356F">
        <w:rPr>
          <w:sz w:val="24"/>
          <w:szCs w:val="24"/>
          <w:lang w:val="bg-BG" w:eastAsia="en-US"/>
        </w:rPr>
        <w:t>м</w:t>
      </w:r>
      <w:r w:rsidR="000C70AB" w:rsidRPr="00B3356F">
        <w:rPr>
          <w:sz w:val="24"/>
          <w:szCs w:val="24"/>
          <w:vertAlign w:val="superscript"/>
          <w:lang w:val="bg-BG" w:eastAsia="en-US"/>
        </w:rPr>
        <w:t>2</w:t>
      </w:r>
      <w:r w:rsidR="000C70AB" w:rsidRPr="00B3356F">
        <w:rPr>
          <w:sz w:val="24"/>
          <w:szCs w:val="24"/>
          <w:lang w:val="bg-BG" w:eastAsia="en-US"/>
        </w:rPr>
        <w:t xml:space="preserve">, при граници на поземлен имот: ПИ с идентификатори </w:t>
      </w:r>
      <w:r w:rsidR="000C70AB">
        <w:rPr>
          <w:sz w:val="24"/>
          <w:szCs w:val="24"/>
          <w:lang w:val="bg-BG" w:eastAsia="en-US"/>
        </w:rPr>
        <w:t>18157</w:t>
      </w:r>
      <w:r w:rsidR="000C70AB" w:rsidRPr="00B3356F">
        <w:rPr>
          <w:sz w:val="24"/>
          <w:szCs w:val="24"/>
          <w:lang w:val="bg-BG" w:eastAsia="en-US"/>
        </w:rPr>
        <w:t>.</w:t>
      </w:r>
      <w:r w:rsidR="00870912">
        <w:rPr>
          <w:sz w:val="24"/>
          <w:szCs w:val="24"/>
          <w:lang w:val="bg-BG" w:eastAsia="en-US"/>
        </w:rPr>
        <w:t>90</w:t>
      </w:r>
      <w:r w:rsidR="000C70AB">
        <w:rPr>
          <w:sz w:val="24"/>
          <w:szCs w:val="24"/>
          <w:lang w:val="bg-BG" w:eastAsia="en-US"/>
        </w:rPr>
        <w:t>.</w:t>
      </w:r>
      <w:r w:rsidR="00870912">
        <w:rPr>
          <w:sz w:val="24"/>
          <w:szCs w:val="24"/>
          <w:lang w:val="bg-BG" w:eastAsia="en-US"/>
        </w:rPr>
        <w:t>415</w:t>
      </w:r>
      <w:r w:rsidR="000C70AB">
        <w:rPr>
          <w:sz w:val="24"/>
          <w:szCs w:val="24"/>
          <w:lang w:val="bg-BG" w:eastAsia="en-US"/>
        </w:rPr>
        <w:t>, 18157.90.</w:t>
      </w:r>
      <w:r w:rsidR="00870912">
        <w:rPr>
          <w:sz w:val="24"/>
          <w:szCs w:val="24"/>
          <w:lang w:val="bg-BG" w:eastAsia="en-US"/>
        </w:rPr>
        <w:t>511</w:t>
      </w:r>
      <w:r w:rsidR="000C70AB">
        <w:rPr>
          <w:sz w:val="24"/>
          <w:szCs w:val="24"/>
          <w:lang w:val="bg-BG" w:eastAsia="en-US"/>
        </w:rPr>
        <w:t>, 18157.90.7</w:t>
      </w:r>
      <w:r w:rsidR="00870912">
        <w:rPr>
          <w:sz w:val="24"/>
          <w:szCs w:val="24"/>
          <w:lang w:val="bg-BG" w:eastAsia="en-US"/>
        </w:rPr>
        <w:t xml:space="preserve">07, 18157.90.523 </w:t>
      </w:r>
      <w:r w:rsidR="000C70AB">
        <w:rPr>
          <w:sz w:val="24"/>
          <w:szCs w:val="24"/>
          <w:lang w:val="bg-BG" w:eastAsia="en-US"/>
        </w:rPr>
        <w:t>и 18157.90.79</w:t>
      </w:r>
      <w:r w:rsidR="00870912">
        <w:rPr>
          <w:sz w:val="24"/>
          <w:szCs w:val="24"/>
          <w:lang w:val="bg-BG" w:eastAsia="en-US"/>
        </w:rPr>
        <w:t>1</w:t>
      </w:r>
      <w:r w:rsidR="00142F65">
        <w:rPr>
          <w:sz w:val="24"/>
          <w:szCs w:val="24"/>
          <w:lang w:val="bg-BG" w:eastAsia="en-US"/>
        </w:rPr>
        <w:t>,</w:t>
      </w:r>
      <w:r w:rsidR="00142F65" w:rsidRPr="00142F65">
        <w:rPr>
          <w:sz w:val="24"/>
          <w:szCs w:val="24"/>
        </w:rPr>
        <w:t xml:space="preserve"> </w:t>
      </w:r>
      <w:proofErr w:type="spellStart"/>
      <w:r w:rsidR="00142F65">
        <w:rPr>
          <w:sz w:val="24"/>
          <w:szCs w:val="24"/>
        </w:rPr>
        <w:t>съгласно</w:t>
      </w:r>
      <w:proofErr w:type="spellEnd"/>
      <w:r w:rsidR="00142F65">
        <w:rPr>
          <w:sz w:val="24"/>
          <w:szCs w:val="24"/>
        </w:rPr>
        <w:t xml:space="preserve"> </w:t>
      </w:r>
      <w:proofErr w:type="spellStart"/>
      <w:r w:rsidR="00142F65">
        <w:rPr>
          <w:sz w:val="24"/>
          <w:szCs w:val="24"/>
        </w:rPr>
        <w:t>нотариален</w:t>
      </w:r>
      <w:proofErr w:type="spellEnd"/>
      <w:r w:rsidR="00142F65">
        <w:rPr>
          <w:sz w:val="24"/>
          <w:szCs w:val="24"/>
        </w:rPr>
        <w:t xml:space="preserve"> </w:t>
      </w:r>
      <w:proofErr w:type="spellStart"/>
      <w:r w:rsidR="00142F65">
        <w:rPr>
          <w:sz w:val="24"/>
          <w:szCs w:val="24"/>
        </w:rPr>
        <w:t>акт</w:t>
      </w:r>
      <w:proofErr w:type="spellEnd"/>
      <w:r w:rsidR="00142F65">
        <w:rPr>
          <w:sz w:val="24"/>
          <w:szCs w:val="24"/>
        </w:rPr>
        <w:t xml:space="preserve"> № </w:t>
      </w:r>
      <w:r w:rsidR="00142F65">
        <w:rPr>
          <w:sz w:val="24"/>
          <w:szCs w:val="24"/>
          <w:lang w:val="bg-BG"/>
        </w:rPr>
        <w:t>187</w:t>
      </w:r>
      <w:r w:rsidR="00142F65">
        <w:rPr>
          <w:sz w:val="24"/>
          <w:szCs w:val="24"/>
        </w:rPr>
        <w:t xml:space="preserve"> т.</w:t>
      </w:r>
      <w:r w:rsidR="00142F65">
        <w:rPr>
          <w:sz w:val="24"/>
          <w:szCs w:val="24"/>
          <w:lang w:val="bg-BG"/>
        </w:rPr>
        <w:t>VІ</w:t>
      </w:r>
      <w:r w:rsidR="00142F65">
        <w:rPr>
          <w:sz w:val="24"/>
          <w:szCs w:val="24"/>
        </w:rPr>
        <w:t xml:space="preserve"> </w:t>
      </w:r>
      <w:proofErr w:type="spellStart"/>
      <w:r w:rsidR="00142F65">
        <w:rPr>
          <w:sz w:val="24"/>
          <w:szCs w:val="24"/>
        </w:rPr>
        <w:t>рег</w:t>
      </w:r>
      <w:proofErr w:type="spellEnd"/>
      <w:r w:rsidR="00142F65">
        <w:rPr>
          <w:sz w:val="24"/>
          <w:szCs w:val="24"/>
        </w:rPr>
        <w:t xml:space="preserve">.№ </w:t>
      </w:r>
      <w:r w:rsidR="00142F65">
        <w:rPr>
          <w:sz w:val="24"/>
          <w:szCs w:val="24"/>
          <w:lang w:val="bg-BG"/>
        </w:rPr>
        <w:t>6719</w:t>
      </w:r>
      <w:r w:rsidR="00142F65">
        <w:rPr>
          <w:sz w:val="24"/>
          <w:szCs w:val="24"/>
        </w:rPr>
        <w:t xml:space="preserve"> д. № </w:t>
      </w:r>
      <w:r w:rsidR="00142F65">
        <w:rPr>
          <w:sz w:val="24"/>
          <w:szCs w:val="24"/>
          <w:lang w:val="bg-BG"/>
        </w:rPr>
        <w:t>1187</w:t>
      </w:r>
      <w:r w:rsidR="00142F65">
        <w:rPr>
          <w:sz w:val="24"/>
          <w:szCs w:val="24"/>
        </w:rPr>
        <w:t xml:space="preserve"> </w:t>
      </w:r>
      <w:proofErr w:type="spellStart"/>
      <w:r w:rsidR="00142F65">
        <w:rPr>
          <w:sz w:val="24"/>
          <w:szCs w:val="24"/>
        </w:rPr>
        <w:t>от</w:t>
      </w:r>
      <w:proofErr w:type="spellEnd"/>
      <w:r w:rsidR="00142F65">
        <w:rPr>
          <w:sz w:val="24"/>
          <w:szCs w:val="24"/>
        </w:rPr>
        <w:t xml:space="preserve"> </w:t>
      </w:r>
      <w:proofErr w:type="gramStart"/>
      <w:r w:rsidR="00142F65">
        <w:rPr>
          <w:sz w:val="24"/>
          <w:szCs w:val="24"/>
          <w:lang w:val="bg-BG"/>
        </w:rPr>
        <w:t>3</w:t>
      </w:r>
      <w:r w:rsidR="00142F65">
        <w:rPr>
          <w:sz w:val="24"/>
          <w:szCs w:val="24"/>
        </w:rPr>
        <w:t>0.</w:t>
      </w:r>
      <w:r w:rsidR="00142F65">
        <w:rPr>
          <w:sz w:val="24"/>
          <w:szCs w:val="24"/>
          <w:lang w:val="bg-BG"/>
        </w:rPr>
        <w:t>12</w:t>
      </w:r>
      <w:r w:rsidR="00142F65">
        <w:rPr>
          <w:sz w:val="24"/>
          <w:szCs w:val="24"/>
        </w:rPr>
        <w:t>.20</w:t>
      </w:r>
      <w:r w:rsidR="00142F65">
        <w:rPr>
          <w:sz w:val="24"/>
          <w:szCs w:val="24"/>
          <w:lang w:val="bg-BG"/>
        </w:rPr>
        <w:t>05</w:t>
      </w:r>
      <w:r w:rsidR="00142F65">
        <w:rPr>
          <w:sz w:val="24"/>
          <w:szCs w:val="24"/>
        </w:rPr>
        <w:t>г.,</w:t>
      </w:r>
      <w:proofErr w:type="gramEnd"/>
      <w:r w:rsidR="00142F65">
        <w:rPr>
          <w:sz w:val="24"/>
          <w:szCs w:val="24"/>
        </w:rPr>
        <w:t xml:space="preserve"> </w:t>
      </w:r>
      <w:proofErr w:type="spellStart"/>
      <w:r w:rsidR="00142F65" w:rsidRPr="00FA25EF">
        <w:rPr>
          <w:sz w:val="24"/>
          <w:szCs w:val="24"/>
        </w:rPr>
        <w:t>издаден</w:t>
      </w:r>
      <w:proofErr w:type="spellEnd"/>
      <w:r w:rsidR="00142F65" w:rsidRPr="00FA25EF">
        <w:rPr>
          <w:sz w:val="24"/>
          <w:szCs w:val="24"/>
        </w:rPr>
        <w:t xml:space="preserve"> </w:t>
      </w:r>
      <w:proofErr w:type="spellStart"/>
      <w:r w:rsidR="00142F65" w:rsidRPr="00FA25EF">
        <w:rPr>
          <w:sz w:val="24"/>
          <w:szCs w:val="24"/>
        </w:rPr>
        <w:t>от</w:t>
      </w:r>
      <w:proofErr w:type="spellEnd"/>
      <w:r w:rsidR="00142F65" w:rsidRPr="00FA25EF">
        <w:rPr>
          <w:sz w:val="24"/>
          <w:szCs w:val="24"/>
        </w:rPr>
        <w:t xml:space="preserve"> </w:t>
      </w:r>
      <w:proofErr w:type="spellStart"/>
      <w:r w:rsidR="00142F65">
        <w:rPr>
          <w:sz w:val="24"/>
          <w:szCs w:val="24"/>
        </w:rPr>
        <w:t>Службата</w:t>
      </w:r>
      <w:proofErr w:type="spellEnd"/>
      <w:r w:rsidR="00142F65">
        <w:rPr>
          <w:sz w:val="24"/>
          <w:szCs w:val="24"/>
        </w:rPr>
        <w:t xml:space="preserve"> </w:t>
      </w:r>
      <w:proofErr w:type="spellStart"/>
      <w:r w:rsidR="00142F65">
        <w:rPr>
          <w:sz w:val="24"/>
          <w:szCs w:val="24"/>
        </w:rPr>
        <w:t>по</w:t>
      </w:r>
      <w:proofErr w:type="spellEnd"/>
      <w:r w:rsidR="00142F65">
        <w:rPr>
          <w:sz w:val="24"/>
          <w:szCs w:val="24"/>
        </w:rPr>
        <w:t xml:space="preserve"> </w:t>
      </w:r>
      <w:proofErr w:type="spellStart"/>
      <w:r w:rsidR="00142F65">
        <w:rPr>
          <w:sz w:val="24"/>
          <w:szCs w:val="24"/>
        </w:rPr>
        <w:t>вписванията</w:t>
      </w:r>
      <w:proofErr w:type="spellEnd"/>
      <w:r w:rsidR="00142F65">
        <w:rPr>
          <w:sz w:val="24"/>
          <w:szCs w:val="24"/>
        </w:rPr>
        <w:t xml:space="preserve"> </w:t>
      </w:r>
      <w:proofErr w:type="spellStart"/>
      <w:r w:rsidR="00142F65">
        <w:rPr>
          <w:sz w:val="24"/>
          <w:szCs w:val="24"/>
        </w:rPr>
        <w:t>Казанлък</w:t>
      </w:r>
      <w:proofErr w:type="spellEnd"/>
      <w:r w:rsidR="00142F65">
        <w:rPr>
          <w:sz w:val="24"/>
          <w:szCs w:val="24"/>
          <w:lang w:val="bg-BG"/>
        </w:rPr>
        <w:t xml:space="preserve"> </w:t>
      </w:r>
      <w:r w:rsidR="00267B31">
        <w:rPr>
          <w:sz w:val="24"/>
          <w:szCs w:val="24"/>
          <w:lang w:val="bg-BG"/>
        </w:rPr>
        <w:t xml:space="preserve"> с искане </w:t>
      </w:r>
      <w:r w:rsidR="00142F65">
        <w:rPr>
          <w:sz w:val="24"/>
          <w:szCs w:val="24"/>
          <w:lang w:val="bg-BG"/>
        </w:rPr>
        <w:t>за учредяване право на преминаване през :</w:t>
      </w:r>
      <w:r w:rsidR="00142F65">
        <w:rPr>
          <w:sz w:val="24"/>
          <w:szCs w:val="24"/>
        </w:rPr>
        <w:tab/>
      </w:r>
    </w:p>
    <w:p w:rsidR="00B3356F" w:rsidRDefault="00B3356F" w:rsidP="00142F65">
      <w:pPr>
        <w:suppressAutoHyphens w:val="0"/>
        <w:ind w:firstLine="708"/>
        <w:jc w:val="both"/>
        <w:rPr>
          <w:color w:val="000000"/>
          <w:spacing w:val="-4"/>
          <w:sz w:val="24"/>
          <w:szCs w:val="24"/>
          <w:lang w:val="bg-BG" w:eastAsia="en-US"/>
        </w:rPr>
      </w:pPr>
      <w:r w:rsidRPr="00B3356F">
        <w:rPr>
          <w:sz w:val="24"/>
          <w:szCs w:val="24"/>
          <w:lang w:val="bg-BG" w:eastAsia="en-US"/>
        </w:rPr>
        <w:t>Поземлен имо</w:t>
      </w:r>
      <w:r w:rsidR="006A7975">
        <w:rPr>
          <w:sz w:val="24"/>
          <w:szCs w:val="24"/>
          <w:lang w:val="bg-BG" w:eastAsia="en-US"/>
        </w:rPr>
        <w:t>т с идентификатор 18157</w:t>
      </w:r>
      <w:r w:rsidRPr="00B3356F">
        <w:rPr>
          <w:sz w:val="24"/>
          <w:szCs w:val="24"/>
          <w:lang w:val="bg-BG" w:eastAsia="en-US"/>
        </w:rPr>
        <w:t>.</w:t>
      </w:r>
      <w:r w:rsidR="00142F65">
        <w:rPr>
          <w:sz w:val="24"/>
          <w:szCs w:val="24"/>
          <w:lang w:val="bg-BG" w:eastAsia="en-US"/>
        </w:rPr>
        <w:t>90</w:t>
      </w:r>
      <w:r w:rsidRPr="00B3356F">
        <w:rPr>
          <w:sz w:val="24"/>
          <w:szCs w:val="24"/>
          <w:lang w:val="bg-BG" w:eastAsia="en-US"/>
        </w:rPr>
        <w:t>.</w:t>
      </w:r>
      <w:r w:rsidR="006A7975">
        <w:rPr>
          <w:sz w:val="24"/>
          <w:szCs w:val="24"/>
          <w:lang w:val="bg-BG" w:eastAsia="en-US"/>
        </w:rPr>
        <w:t>5</w:t>
      </w:r>
      <w:r w:rsidR="00142F65">
        <w:rPr>
          <w:sz w:val="24"/>
          <w:szCs w:val="24"/>
          <w:lang w:val="bg-BG" w:eastAsia="en-US"/>
        </w:rPr>
        <w:t>23</w:t>
      </w:r>
      <w:r w:rsidRPr="00B3356F">
        <w:rPr>
          <w:sz w:val="24"/>
          <w:szCs w:val="24"/>
          <w:lang w:val="bg-BG" w:eastAsia="en-US"/>
        </w:rPr>
        <w:t xml:space="preserve"> по КККР на</w:t>
      </w:r>
      <w:r w:rsidR="006A7975">
        <w:rPr>
          <w:sz w:val="24"/>
          <w:szCs w:val="24"/>
          <w:lang w:val="bg-BG" w:eastAsia="en-US"/>
        </w:rPr>
        <w:t xml:space="preserve"> гр</w:t>
      </w:r>
      <w:r w:rsidRPr="00B3356F">
        <w:rPr>
          <w:sz w:val="24"/>
          <w:szCs w:val="24"/>
          <w:lang w:val="bg-BG" w:eastAsia="en-US"/>
        </w:rPr>
        <w:t xml:space="preserve">. </w:t>
      </w:r>
      <w:r w:rsidR="006A7975">
        <w:rPr>
          <w:sz w:val="24"/>
          <w:szCs w:val="24"/>
          <w:lang w:val="bg-BG" w:eastAsia="en-US"/>
        </w:rPr>
        <w:t>Гурково</w:t>
      </w:r>
      <w:r w:rsidRPr="00B3356F">
        <w:rPr>
          <w:sz w:val="24"/>
          <w:szCs w:val="24"/>
          <w:lang w:val="bg-BG" w:eastAsia="en-US"/>
        </w:rPr>
        <w:t>, одобрена със Заповед № РД-18-</w:t>
      </w:r>
      <w:r w:rsidR="006A7975">
        <w:rPr>
          <w:sz w:val="24"/>
          <w:szCs w:val="24"/>
          <w:lang w:val="bg-BG" w:eastAsia="en-US"/>
        </w:rPr>
        <w:t>3</w:t>
      </w:r>
      <w:r w:rsidRPr="00B3356F">
        <w:rPr>
          <w:sz w:val="24"/>
          <w:szCs w:val="24"/>
          <w:lang w:val="bg-BG" w:eastAsia="en-US"/>
        </w:rPr>
        <w:t>/</w:t>
      </w:r>
      <w:r w:rsidR="006A7975">
        <w:rPr>
          <w:sz w:val="24"/>
          <w:szCs w:val="24"/>
          <w:lang w:val="bg-BG" w:eastAsia="en-US"/>
        </w:rPr>
        <w:t>1</w:t>
      </w:r>
      <w:r w:rsidRPr="00B3356F">
        <w:rPr>
          <w:sz w:val="24"/>
          <w:szCs w:val="24"/>
          <w:lang w:val="bg-BG" w:eastAsia="en-US"/>
        </w:rPr>
        <w:t>8.0</w:t>
      </w:r>
      <w:r w:rsidR="006A7975">
        <w:rPr>
          <w:sz w:val="24"/>
          <w:szCs w:val="24"/>
          <w:lang w:val="bg-BG" w:eastAsia="en-US"/>
        </w:rPr>
        <w:t>1</w:t>
      </w:r>
      <w:r w:rsidRPr="00B3356F">
        <w:rPr>
          <w:sz w:val="24"/>
          <w:szCs w:val="24"/>
          <w:lang w:val="bg-BG" w:eastAsia="en-US"/>
        </w:rPr>
        <w:t xml:space="preserve">.2010г. на Изпълнителния директор на АГКК е с трайно предназначение на територията : </w:t>
      </w:r>
      <w:r w:rsidR="00267B31">
        <w:rPr>
          <w:sz w:val="24"/>
          <w:szCs w:val="24"/>
          <w:lang w:val="bg-BG" w:eastAsia="en-US"/>
        </w:rPr>
        <w:t>Земеделска</w:t>
      </w:r>
      <w:r w:rsidRPr="00B3356F">
        <w:rPr>
          <w:sz w:val="24"/>
          <w:szCs w:val="24"/>
          <w:lang w:val="bg-BG" w:eastAsia="en-US"/>
        </w:rPr>
        <w:t xml:space="preserve">, с начин на трайно ползване: </w:t>
      </w:r>
      <w:r w:rsidR="00267B31">
        <w:rPr>
          <w:sz w:val="24"/>
          <w:szCs w:val="24"/>
          <w:lang w:val="bg-BG" w:eastAsia="en-US"/>
        </w:rPr>
        <w:t>Изоставена орна земя</w:t>
      </w:r>
      <w:r w:rsidRPr="00B3356F">
        <w:rPr>
          <w:sz w:val="24"/>
          <w:szCs w:val="24"/>
          <w:lang w:val="bg-BG" w:eastAsia="en-US"/>
        </w:rPr>
        <w:t xml:space="preserve">, с площ </w:t>
      </w:r>
      <w:r w:rsidR="00267B31">
        <w:rPr>
          <w:sz w:val="24"/>
          <w:szCs w:val="24"/>
          <w:lang w:val="bg-BG" w:eastAsia="en-US"/>
        </w:rPr>
        <w:t>272</w:t>
      </w:r>
      <w:r w:rsidRPr="00B3356F">
        <w:rPr>
          <w:sz w:val="24"/>
          <w:szCs w:val="24"/>
          <w:lang w:val="bg-BG" w:eastAsia="en-US"/>
        </w:rPr>
        <w:t>м</w:t>
      </w:r>
      <w:r w:rsidRPr="00B3356F">
        <w:rPr>
          <w:sz w:val="24"/>
          <w:szCs w:val="24"/>
          <w:vertAlign w:val="superscript"/>
          <w:lang w:val="bg-BG" w:eastAsia="en-US"/>
        </w:rPr>
        <w:t>2</w:t>
      </w:r>
      <w:r w:rsidRPr="00B3356F">
        <w:rPr>
          <w:sz w:val="24"/>
          <w:szCs w:val="24"/>
          <w:lang w:val="bg-BG" w:eastAsia="en-US"/>
        </w:rPr>
        <w:t xml:space="preserve">, при граници на поземлен имот: ПИ с идентификатори </w:t>
      </w:r>
      <w:r w:rsidR="006A7975">
        <w:rPr>
          <w:sz w:val="24"/>
          <w:szCs w:val="24"/>
          <w:lang w:val="bg-BG" w:eastAsia="en-US"/>
        </w:rPr>
        <w:t>18157</w:t>
      </w:r>
      <w:r w:rsidRPr="00B3356F">
        <w:rPr>
          <w:sz w:val="24"/>
          <w:szCs w:val="24"/>
          <w:lang w:val="bg-BG" w:eastAsia="en-US"/>
        </w:rPr>
        <w:t>.</w:t>
      </w:r>
      <w:r w:rsidR="006A7975">
        <w:rPr>
          <w:sz w:val="24"/>
          <w:szCs w:val="24"/>
          <w:lang w:val="bg-BG" w:eastAsia="en-US"/>
        </w:rPr>
        <w:t>5</w:t>
      </w:r>
      <w:r w:rsidR="00267B31">
        <w:rPr>
          <w:sz w:val="24"/>
          <w:szCs w:val="24"/>
          <w:lang w:val="bg-BG" w:eastAsia="en-US"/>
        </w:rPr>
        <w:t>.643</w:t>
      </w:r>
      <w:r w:rsidR="006A7975">
        <w:rPr>
          <w:sz w:val="24"/>
          <w:szCs w:val="24"/>
          <w:lang w:val="bg-BG" w:eastAsia="en-US"/>
        </w:rPr>
        <w:t>, 18157.</w:t>
      </w:r>
      <w:r w:rsidR="00267B31">
        <w:rPr>
          <w:sz w:val="24"/>
          <w:szCs w:val="24"/>
          <w:lang w:val="bg-BG" w:eastAsia="en-US"/>
        </w:rPr>
        <w:t>90</w:t>
      </w:r>
      <w:r w:rsidR="006A7975">
        <w:rPr>
          <w:sz w:val="24"/>
          <w:szCs w:val="24"/>
          <w:lang w:val="bg-BG" w:eastAsia="en-US"/>
        </w:rPr>
        <w:t>.</w:t>
      </w:r>
      <w:r w:rsidR="00267B31">
        <w:rPr>
          <w:sz w:val="24"/>
          <w:szCs w:val="24"/>
          <w:lang w:val="bg-BG" w:eastAsia="en-US"/>
        </w:rPr>
        <w:t>707</w:t>
      </w:r>
      <w:r w:rsidR="006A7975">
        <w:rPr>
          <w:sz w:val="24"/>
          <w:szCs w:val="24"/>
          <w:lang w:val="bg-BG" w:eastAsia="en-US"/>
        </w:rPr>
        <w:t>, 18157.</w:t>
      </w:r>
      <w:r w:rsidR="00267B31">
        <w:rPr>
          <w:sz w:val="24"/>
          <w:szCs w:val="24"/>
          <w:lang w:val="bg-BG" w:eastAsia="en-US"/>
        </w:rPr>
        <w:t>90</w:t>
      </w:r>
      <w:r w:rsidR="006A7975">
        <w:rPr>
          <w:sz w:val="24"/>
          <w:szCs w:val="24"/>
          <w:lang w:val="bg-BG" w:eastAsia="en-US"/>
        </w:rPr>
        <w:t>.</w:t>
      </w:r>
      <w:r w:rsidR="00267B31">
        <w:rPr>
          <w:sz w:val="24"/>
          <w:szCs w:val="24"/>
          <w:lang w:val="bg-BG" w:eastAsia="en-US"/>
        </w:rPr>
        <w:t>791</w:t>
      </w:r>
      <w:r w:rsidR="006A7975">
        <w:rPr>
          <w:sz w:val="24"/>
          <w:szCs w:val="24"/>
          <w:lang w:val="bg-BG" w:eastAsia="en-US"/>
        </w:rPr>
        <w:t xml:space="preserve"> и 18157.</w:t>
      </w:r>
      <w:r w:rsidR="00267B31">
        <w:rPr>
          <w:sz w:val="24"/>
          <w:szCs w:val="24"/>
          <w:lang w:val="bg-BG" w:eastAsia="en-US"/>
        </w:rPr>
        <w:t>90</w:t>
      </w:r>
      <w:r w:rsidR="006A7975">
        <w:rPr>
          <w:sz w:val="24"/>
          <w:szCs w:val="24"/>
          <w:lang w:val="bg-BG" w:eastAsia="en-US"/>
        </w:rPr>
        <w:t>.</w:t>
      </w:r>
      <w:r w:rsidR="00267B31">
        <w:rPr>
          <w:sz w:val="24"/>
          <w:szCs w:val="24"/>
          <w:lang w:val="bg-BG" w:eastAsia="en-US"/>
        </w:rPr>
        <w:t>793</w:t>
      </w:r>
      <w:r w:rsidRPr="00B3356F">
        <w:rPr>
          <w:sz w:val="24"/>
          <w:szCs w:val="24"/>
          <w:lang w:val="bg-BG" w:eastAsia="en-US"/>
        </w:rPr>
        <w:t>, собственост</w:t>
      </w:r>
      <w:r w:rsidR="00267B31">
        <w:rPr>
          <w:sz w:val="24"/>
          <w:szCs w:val="24"/>
          <w:lang w:val="bg-BG" w:eastAsia="en-US"/>
        </w:rPr>
        <w:t xml:space="preserve"> – общинска частна</w:t>
      </w:r>
      <w:r w:rsidRPr="00B3356F">
        <w:rPr>
          <w:sz w:val="24"/>
          <w:szCs w:val="24"/>
          <w:lang w:eastAsia="en-US"/>
        </w:rPr>
        <w:t xml:space="preserve">, </w:t>
      </w:r>
      <w:r w:rsidRPr="00B3356F">
        <w:rPr>
          <w:sz w:val="24"/>
          <w:szCs w:val="24"/>
          <w:lang w:val="bg-BG" w:eastAsia="en-US"/>
        </w:rPr>
        <w:t>съгласно  А</w:t>
      </w:r>
      <w:proofErr w:type="spellStart"/>
      <w:r w:rsidRPr="00B3356F">
        <w:rPr>
          <w:color w:val="000000"/>
          <w:spacing w:val="-4"/>
          <w:sz w:val="24"/>
          <w:szCs w:val="24"/>
          <w:lang w:eastAsia="en-US"/>
        </w:rPr>
        <w:t>кт</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за</w:t>
      </w:r>
      <w:proofErr w:type="spellEnd"/>
      <w:r w:rsidRPr="00B3356F">
        <w:rPr>
          <w:color w:val="000000"/>
          <w:spacing w:val="-4"/>
          <w:sz w:val="24"/>
          <w:szCs w:val="24"/>
          <w:lang w:eastAsia="en-US"/>
        </w:rPr>
        <w:t xml:space="preserve"> </w:t>
      </w:r>
      <w:r w:rsidRPr="00B3356F">
        <w:rPr>
          <w:color w:val="000000"/>
          <w:spacing w:val="-4"/>
          <w:sz w:val="24"/>
          <w:szCs w:val="24"/>
          <w:lang w:val="bg-BG" w:eastAsia="en-US"/>
        </w:rPr>
        <w:t>частна</w:t>
      </w:r>
      <w:r w:rsidRPr="00B3356F">
        <w:rPr>
          <w:color w:val="000000"/>
          <w:spacing w:val="-4"/>
          <w:sz w:val="24"/>
          <w:szCs w:val="24"/>
          <w:lang w:eastAsia="en-US"/>
        </w:rPr>
        <w:t xml:space="preserve"> </w:t>
      </w:r>
      <w:r w:rsidRPr="00B3356F">
        <w:rPr>
          <w:color w:val="000000"/>
          <w:spacing w:val="-4"/>
          <w:sz w:val="24"/>
          <w:szCs w:val="24"/>
          <w:lang w:val="bg-BG" w:eastAsia="en-US"/>
        </w:rPr>
        <w:t>о</w:t>
      </w:r>
      <w:proofErr w:type="spellStart"/>
      <w:r w:rsidRPr="00B3356F">
        <w:rPr>
          <w:color w:val="000000"/>
          <w:spacing w:val="-4"/>
          <w:sz w:val="24"/>
          <w:szCs w:val="24"/>
          <w:lang w:eastAsia="en-US"/>
        </w:rPr>
        <w:t>бщинска</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собственост</w:t>
      </w:r>
      <w:proofErr w:type="spellEnd"/>
      <w:r w:rsidRPr="00B3356F">
        <w:rPr>
          <w:color w:val="000000"/>
          <w:spacing w:val="-4"/>
          <w:sz w:val="24"/>
          <w:szCs w:val="24"/>
          <w:lang w:val="bg-BG" w:eastAsia="en-US"/>
        </w:rPr>
        <w:t xml:space="preserve">  (АЧОС) </w:t>
      </w:r>
      <w:r w:rsidRPr="00B3356F">
        <w:rPr>
          <w:color w:val="000000"/>
          <w:spacing w:val="-4"/>
          <w:sz w:val="24"/>
          <w:szCs w:val="24"/>
          <w:lang w:eastAsia="en-US"/>
        </w:rPr>
        <w:t xml:space="preserve">№ </w:t>
      </w:r>
      <w:r w:rsidR="00267B31">
        <w:rPr>
          <w:color w:val="000000"/>
          <w:spacing w:val="-4"/>
          <w:sz w:val="24"/>
          <w:szCs w:val="24"/>
          <w:lang w:val="bg-BG" w:eastAsia="en-US"/>
        </w:rPr>
        <w:t>174</w:t>
      </w:r>
      <w:r w:rsidRPr="00B3356F">
        <w:rPr>
          <w:color w:val="000000"/>
          <w:spacing w:val="-4"/>
          <w:sz w:val="24"/>
          <w:szCs w:val="24"/>
          <w:lang w:eastAsia="en-US"/>
        </w:rPr>
        <w:t xml:space="preserve">, </w:t>
      </w:r>
      <w:proofErr w:type="spellStart"/>
      <w:r w:rsidRPr="00B3356F">
        <w:rPr>
          <w:color w:val="000000"/>
          <w:spacing w:val="-4"/>
          <w:sz w:val="24"/>
          <w:szCs w:val="24"/>
          <w:lang w:eastAsia="en-US"/>
        </w:rPr>
        <w:t>том</w:t>
      </w:r>
      <w:proofErr w:type="spellEnd"/>
      <w:r w:rsidRPr="00B3356F">
        <w:rPr>
          <w:color w:val="000000"/>
          <w:spacing w:val="-4"/>
          <w:sz w:val="24"/>
          <w:szCs w:val="24"/>
          <w:lang w:val="bg-BG" w:eastAsia="en-US"/>
        </w:rPr>
        <w:t xml:space="preserve"> </w:t>
      </w:r>
      <w:r w:rsidR="00267B31">
        <w:rPr>
          <w:color w:val="000000"/>
          <w:spacing w:val="-4"/>
          <w:sz w:val="24"/>
          <w:szCs w:val="24"/>
          <w:lang w:val="bg-BG" w:eastAsia="en-US"/>
        </w:rPr>
        <w:t>6</w:t>
      </w:r>
      <w:r w:rsidRPr="00B3356F">
        <w:rPr>
          <w:color w:val="000000"/>
          <w:spacing w:val="-4"/>
          <w:sz w:val="24"/>
          <w:szCs w:val="24"/>
          <w:lang w:eastAsia="en-US"/>
        </w:rPr>
        <w:t>,</w:t>
      </w:r>
      <w:r w:rsidR="00267B31">
        <w:rPr>
          <w:color w:val="000000"/>
          <w:spacing w:val="-4"/>
          <w:sz w:val="24"/>
          <w:szCs w:val="24"/>
          <w:lang w:val="bg-BG" w:eastAsia="en-US"/>
        </w:rPr>
        <w:t xml:space="preserve"> рег. 2262,</w:t>
      </w:r>
      <w:r w:rsidR="00870912">
        <w:rPr>
          <w:color w:val="000000"/>
          <w:spacing w:val="-4"/>
          <w:sz w:val="24"/>
          <w:szCs w:val="24"/>
          <w:lang w:val="bg-BG" w:eastAsia="en-US"/>
        </w:rPr>
        <w:t xml:space="preserve"> н.</w:t>
      </w:r>
      <w:r w:rsidRPr="00B3356F">
        <w:rPr>
          <w:color w:val="000000"/>
          <w:spacing w:val="-4"/>
          <w:sz w:val="24"/>
          <w:szCs w:val="24"/>
          <w:lang w:eastAsia="en-US"/>
        </w:rPr>
        <w:t xml:space="preserve"> </w:t>
      </w:r>
      <w:proofErr w:type="spellStart"/>
      <w:proofErr w:type="gramStart"/>
      <w:r w:rsidRPr="00B3356F">
        <w:rPr>
          <w:color w:val="000000"/>
          <w:spacing w:val="-4"/>
          <w:sz w:val="24"/>
          <w:szCs w:val="24"/>
          <w:lang w:eastAsia="en-US"/>
        </w:rPr>
        <w:t>дело</w:t>
      </w:r>
      <w:proofErr w:type="spellEnd"/>
      <w:proofErr w:type="gramEnd"/>
      <w:r w:rsidRPr="00B3356F">
        <w:rPr>
          <w:color w:val="000000"/>
          <w:spacing w:val="-4"/>
          <w:sz w:val="24"/>
          <w:szCs w:val="24"/>
          <w:lang w:val="bg-BG" w:eastAsia="en-US"/>
        </w:rPr>
        <w:t xml:space="preserve"> № </w:t>
      </w:r>
      <w:r w:rsidR="006A7975">
        <w:rPr>
          <w:color w:val="000000"/>
          <w:spacing w:val="-4"/>
          <w:sz w:val="24"/>
          <w:szCs w:val="24"/>
          <w:lang w:val="bg-BG" w:eastAsia="en-US"/>
        </w:rPr>
        <w:t>12</w:t>
      </w:r>
      <w:r w:rsidR="00267B31">
        <w:rPr>
          <w:color w:val="000000"/>
          <w:spacing w:val="-4"/>
          <w:sz w:val="24"/>
          <w:szCs w:val="24"/>
          <w:lang w:val="bg-BG" w:eastAsia="en-US"/>
        </w:rPr>
        <w:t>74</w:t>
      </w:r>
      <w:r w:rsidRPr="00B3356F">
        <w:rPr>
          <w:color w:val="000000"/>
          <w:spacing w:val="-4"/>
          <w:sz w:val="24"/>
          <w:szCs w:val="24"/>
          <w:lang w:eastAsia="en-US"/>
        </w:rPr>
        <w:t xml:space="preserve"> </w:t>
      </w:r>
      <w:proofErr w:type="spellStart"/>
      <w:r w:rsidRPr="00B3356F">
        <w:rPr>
          <w:color w:val="000000"/>
          <w:spacing w:val="-4"/>
          <w:sz w:val="24"/>
          <w:szCs w:val="24"/>
          <w:lang w:eastAsia="en-US"/>
        </w:rPr>
        <w:t>от</w:t>
      </w:r>
      <w:proofErr w:type="spellEnd"/>
      <w:r w:rsidRPr="00B3356F">
        <w:rPr>
          <w:color w:val="000000"/>
          <w:spacing w:val="-4"/>
          <w:sz w:val="24"/>
          <w:szCs w:val="24"/>
          <w:lang w:eastAsia="en-US"/>
        </w:rPr>
        <w:t xml:space="preserve"> </w:t>
      </w:r>
      <w:r w:rsidR="00267B31">
        <w:rPr>
          <w:color w:val="000000"/>
          <w:spacing w:val="-4"/>
          <w:sz w:val="24"/>
          <w:szCs w:val="24"/>
          <w:lang w:val="bg-BG" w:eastAsia="en-US"/>
        </w:rPr>
        <w:t>2</w:t>
      </w:r>
      <w:r w:rsidR="00870912">
        <w:rPr>
          <w:color w:val="000000"/>
          <w:spacing w:val="-4"/>
          <w:sz w:val="24"/>
          <w:szCs w:val="24"/>
          <w:lang w:val="bg-BG" w:eastAsia="en-US"/>
        </w:rPr>
        <w:t>1</w:t>
      </w:r>
      <w:r w:rsidRPr="00B3356F">
        <w:rPr>
          <w:color w:val="000000"/>
          <w:spacing w:val="-4"/>
          <w:sz w:val="24"/>
          <w:szCs w:val="24"/>
          <w:lang w:eastAsia="en-US"/>
        </w:rPr>
        <w:t>.</w:t>
      </w:r>
      <w:r w:rsidRPr="00B3356F">
        <w:rPr>
          <w:color w:val="000000"/>
          <w:spacing w:val="-4"/>
          <w:sz w:val="24"/>
          <w:szCs w:val="24"/>
          <w:lang w:val="bg-BG" w:eastAsia="en-US"/>
        </w:rPr>
        <w:t>0</w:t>
      </w:r>
      <w:r w:rsidR="006A7975">
        <w:rPr>
          <w:color w:val="000000"/>
          <w:spacing w:val="-4"/>
          <w:sz w:val="24"/>
          <w:szCs w:val="24"/>
          <w:lang w:val="bg-BG" w:eastAsia="en-US"/>
        </w:rPr>
        <w:t>4</w:t>
      </w:r>
      <w:r w:rsidRPr="00B3356F">
        <w:rPr>
          <w:color w:val="000000"/>
          <w:spacing w:val="-4"/>
          <w:sz w:val="24"/>
          <w:szCs w:val="24"/>
          <w:lang w:eastAsia="en-US"/>
        </w:rPr>
        <w:t>.20</w:t>
      </w:r>
      <w:r w:rsidRPr="00B3356F">
        <w:rPr>
          <w:color w:val="000000"/>
          <w:spacing w:val="-4"/>
          <w:sz w:val="24"/>
          <w:szCs w:val="24"/>
          <w:lang w:val="bg-BG" w:eastAsia="en-US"/>
        </w:rPr>
        <w:t>1</w:t>
      </w:r>
      <w:r w:rsidR="00267B31">
        <w:rPr>
          <w:color w:val="000000"/>
          <w:spacing w:val="-4"/>
          <w:sz w:val="24"/>
          <w:szCs w:val="24"/>
          <w:lang w:val="bg-BG" w:eastAsia="en-US"/>
        </w:rPr>
        <w:t>1</w:t>
      </w:r>
      <w:r w:rsidRPr="00B3356F">
        <w:rPr>
          <w:color w:val="000000"/>
          <w:spacing w:val="-4"/>
          <w:sz w:val="24"/>
          <w:szCs w:val="24"/>
          <w:lang w:eastAsia="en-US"/>
        </w:rPr>
        <w:t xml:space="preserve">г. </w:t>
      </w:r>
      <w:proofErr w:type="spellStart"/>
      <w:proofErr w:type="gramStart"/>
      <w:r w:rsidRPr="00B3356F">
        <w:rPr>
          <w:color w:val="000000"/>
          <w:spacing w:val="-4"/>
          <w:sz w:val="24"/>
          <w:szCs w:val="24"/>
          <w:lang w:eastAsia="en-US"/>
        </w:rPr>
        <w:t>издаден</w:t>
      </w:r>
      <w:proofErr w:type="spellEnd"/>
      <w:proofErr w:type="gramEnd"/>
      <w:r w:rsidRPr="00B3356F">
        <w:rPr>
          <w:color w:val="000000"/>
          <w:spacing w:val="-4"/>
          <w:sz w:val="24"/>
          <w:szCs w:val="24"/>
          <w:lang w:eastAsia="en-US"/>
        </w:rPr>
        <w:t xml:space="preserve"> </w:t>
      </w:r>
      <w:proofErr w:type="spellStart"/>
      <w:r w:rsidRPr="00B3356F">
        <w:rPr>
          <w:color w:val="000000"/>
          <w:spacing w:val="-4"/>
          <w:sz w:val="24"/>
          <w:szCs w:val="24"/>
          <w:lang w:eastAsia="en-US"/>
        </w:rPr>
        <w:t>от</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Служба</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по</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вписванията</w:t>
      </w:r>
      <w:proofErr w:type="spellEnd"/>
      <w:r w:rsidRPr="00B3356F">
        <w:rPr>
          <w:color w:val="000000"/>
          <w:spacing w:val="-4"/>
          <w:sz w:val="24"/>
          <w:szCs w:val="24"/>
          <w:lang w:eastAsia="en-US"/>
        </w:rPr>
        <w:t xml:space="preserve"> </w:t>
      </w:r>
      <w:proofErr w:type="spellStart"/>
      <w:r w:rsidRPr="00B3356F">
        <w:rPr>
          <w:color w:val="000000"/>
          <w:spacing w:val="-4"/>
          <w:sz w:val="24"/>
          <w:szCs w:val="24"/>
          <w:lang w:eastAsia="en-US"/>
        </w:rPr>
        <w:t>гр</w:t>
      </w:r>
      <w:proofErr w:type="spellEnd"/>
      <w:r w:rsidRPr="00B3356F">
        <w:rPr>
          <w:color w:val="000000"/>
          <w:spacing w:val="-4"/>
          <w:sz w:val="24"/>
          <w:szCs w:val="24"/>
          <w:lang w:eastAsia="en-US"/>
        </w:rPr>
        <w:t xml:space="preserve">. </w:t>
      </w:r>
      <w:proofErr w:type="spellStart"/>
      <w:proofErr w:type="gramStart"/>
      <w:r w:rsidRPr="00B3356F">
        <w:rPr>
          <w:color w:val="000000"/>
          <w:spacing w:val="-4"/>
          <w:sz w:val="24"/>
          <w:szCs w:val="24"/>
          <w:lang w:eastAsia="en-US"/>
        </w:rPr>
        <w:t>Казанлък</w:t>
      </w:r>
      <w:proofErr w:type="spellEnd"/>
      <w:r w:rsidRPr="00B3356F">
        <w:rPr>
          <w:color w:val="000000"/>
          <w:spacing w:val="-4"/>
          <w:sz w:val="24"/>
          <w:szCs w:val="24"/>
          <w:lang w:val="bg-BG" w:eastAsia="en-US"/>
        </w:rPr>
        <w:t>.</w:t>
      </w:r>
      <w:proofErr w:type="gramEnd"/>
    </w:p>
    <w:p w:rsidR="00267B31" w:rsidRDefault="00711652" w:rsidP="00142F65">
      <w:pPr>
        <w:suppressAutoHyphens w:val="0"/>
        <w:ind w:firstLine="708"/>
        <w:jc w:val="both"/>
        <w:rPr>
          <w:sz w:val="24"/>
          <w:szCs w:val="24"/>
          <w:lang w:val="bg-BG"/>
        </w:rPr>
      </w:pPr>
      <w:r>
        <w:rPr>
          <w:color w:val="000000"/>
          <w:spacing w:val="-4"/>
          <w:sz w:val="24"/>
          <w:szCs w:val="24"/>
          <w:lang w:val="bg-BG" w:eastAsia="en-US"/>
        </w:rPr>
        <w:t>От</w:t>
      </w:r>
      <w:r w:rsidR="00267B31">
        <w:rPr>
          <w:color w:val="000000"/>
          <w:spacing w:val="-4"/>
          <w:sz w:val="24"/>
          <w:szCs w:val="24"/>
          <w:lang w:val="bg-BG" w:eastAsia="en-US"/>
        </w:rPr>
        <w:t xml:space="preserve"> приложената скица на ПИ с идентификатор 18157.90.793 по КККР на гр. Гурково, </w:t>
      </w:r>
      <w:r w:rsidR="00870912">
        <w:rPr>
          <w:color w:val="000000"/>
          <w:spacing w:val="-4"/>
          <w:sz w:val="24"/>
          <w:szCs w:val="24"/>
          <w:lang w:val="bg-BG" w:eastAsia="en-US"/>
        </w:rPr>
        <w:t xml:space="preserve"> в който има изградена жилищна сграда, </w:t>
      </w:r>
      <w:r w:rsidR="00267B31">
        <w:rPr>
          <w:color w:val="000000"/>
          <w:spacing w:val="-4"/>
          <w:sz w:val="24"/>
          <w:szCs w:val="24"/>
          <w:lang w:val="bg-BG" w:eastAsia="en-US"/>
        </w:rPr>
        <w:t>собственост на Минчо Недялков Минчев</w:t>
      </w:r>
      <w:r w:rsidR="009C3C5D">
        <w:rPr>
          <w:color w:val="000000"/>
          <w:spacing w:val="-4"/>
          <w:sz w:val="24"/>
          <w:szCs w:val="24"/>
          <w:lang w:val="bg-BG" w:eastAsia="en-US"/>
        </w:rPr>
        <w:t>, е видно, че имотът</w:t>
      </w:r>
      <w:r w:rsidR="00267B31">
        <w:rPr>
          <w:color w:val="000000"/>
          <w:spacing w:val="-4"/>
          <w:sz w:val="24"/>
          <w:szCs w:val="24"/>
          <w:lang w:val="bg-BG" w:eastAsia="en-US"/>
        </w:rPr>
        <w:t xml:space="preserve"> няма достъп до път.</w:t>
      </w:r>
      <w:r w:rsidR="000C70AB">
        <w:rPr>
          <w:color w:val="000000"/>
          <w:spacing w:val="-4"/>
          <w:sz w:val="24"/>
          <w:szCs w:val="24"/>
          <w:lang w:val="bg-BG" w:eastAsia="en-US"/>
        </w:rPr>
        <w:t xml:space="preserve"> </w:t>
      </w:r>
      <w:r w:rsidR="00870912">
        <w:rPr>
          <w:color w:val="000000"/>
          <w:spacing w:val="-4"/>
          <w:sz w:val="24"/>
          <w:szCs w:val="24"/>
          <w:lang w:val="bg-BG" w:eastAsia="en-US"/>
        </w:rPr>
        <w:t>И</w:t>
      </w:r>
      <w:proofErr w:type="spellStart"/>
      <w:r w:rsidR="00870912">
        <w:rPr>
          <w:sz w:val="24"/>
          <w:szCs w:val="24"/>
        </w:rPr>
        <w:t>нвестиционн</w:t>
      </w:r>
      <w:r>
        <w:rPr>
          <w:sz w:val="24"/>
          <w:szCs w:val="24"/>
          <w:lang w:val="bg-BG"/>
        </w:rPr>
        <w:t>ото</w:t>
      </w:r>
      <w:proofErr w:type="spellEnd"/>
      <w:r w:rsidR="00870912">
        <w:rPr>
          <w:sz w:val="24"/>
          <w:szCs w:val="24"/>
        </w:rPr>
        <w:t xml:space="preserve"> </w:t>
      </w:r>
      <w:proofErr w:type="spellStart"/>
      <w:r w:rsidR="00870912">
        <w:rPr>
          <w:sz w:val="24"/>
          <w:szCs w:val="24"/>
        </w:rPr>
        <w:t>намерение</w:t>
      </w:r>
      <w:proofErr w:type="spellEnd"/>
      <w:r w:rsidR="00870912">
        <w:rPr>
          <w:sz w:val="24"/>
          <w:szCs w:val="24"/>
        </w:rPr>
        <w:t xml:space="preserve"> </w:t>
      </w:r>
      <w:proofErr w:type="spellStart"/>
      <w:r w:rsidR="00870912">
        <w:rPr>
          <w:sz w:val="24"/>
          <w:szCs w:val="24"/>
        </w:rPr>
        <w:t>на</w:t>
      </w:r>
      <w:proofErr w:type="spellEnd"/>
      <w:r w:rsidR="00870912">
        <w:rPr>
          <w:sz w:val="24"/>
          <w:szCs w:val="24"/>
        </w:rPr>
        <w:t xml:space="preserve"> </w:t>
      </w:r>
      <w:r w:rsidR="00870912">
        <w:rPr>
          <w:sz w:val="24"/>
          <w:szCs w:val="24"/>
          <w:lang w:val="bg-BG"/>
        </w:rPr>
        <w:t xml:space="preserve">Възложителя </w:t>
      </w:r>
      <w:r w:rsidR="00A6304F">
        <w:rPr>
          <w:sz w:val="24"/>
          <w:szCs w:val="24"/>
          <w:lang w:val="bg-BG"/>
        </w:rPr>
        <w:t>е</w:t>
      </w:r>
      <w:r w:rsidR="00870912">
        <w:rPr>
          <w:sz w:val="24"/>
          <w:szCs w:val="24"/>
          <w:lang w:val="bg-BG"/>
        </w:rPr>
        <w:t xml:space="preserve"> изграждане на обект</w:t>
      </w:r>
      <w:r w:rsidR="00A6304F">
        <w:rPr>
          <w:sz w:val="24"/>
          <w:szCs w:val="24"/>
          <w:lang w:val="bg-BG"/>
        </w:rPr>
        <w:t>:</w:t>
      </w:r>
      <w:r w:rsidR="00870912">
        <w:rPr>
          <w:sz w:val="24"/>
          <w:szCs w:val="24"/>
          <w:lang w:val="bg-BG"/>
        </w:rPr>
        <w:t xml:space="preserve"> „Еднофамилна жилищна сграда“</w:t>
      </w:r>
      <w:r w:rsidR="009C3C5D">
        <w:rPr>
          <w:sz w:val="24"/>
          <w:szCs w:val="24"/>
          <w:lang w:val="bg-BG"/>
        </w:rPr>
        <w:t>,</w:t>
      </w:r>
      <w:r w:rsidR="00870912">
        <w:rPr>
          <w:sz w:val="24"/>
          <w:szCs w:val="24"/>
          <w:lang w:val="bg-BG"/>
        </w:rPr>
        <w:t xml:space="preserve"> </w:t>
      </w:r>
      <w:r w:rsidR="00A6304F">
        <w:rPr>
          <w:sz w:val="24"/>
          <w:szCs w:val="24"/>
          <w:lang w:val="bg-BG"/>
        </w:rPr>
        <w:t>за което е необходимо достъп до път.</w:t>
      </w:r>
    </w:p>
    <w:p w:rsidR="003A5A22" w:rsidRDefault="003A5A22" w:rsidP="00142F65">
      <w:pPr>
        <w:suppressAutoHyphens w:val="0"/>
        <w:ind w:firstLine="708"/>
        <w:jc w:val="both"/>
        <w:rPr>
          <w:sz w:val="24"/>
          <w:szCs w:val="24"/>
          <w:lang w:val="bg-BG"/>
        </w:rPr>
      </w:pPr>
      <w:r>
        <w:rPr>
          <w:sz w:val="24"/>
          <w:szCs w:val="24"/>
          <w:lang w:val="bg-BG"/>
        </w:rPr>
        <w:t>При евентуално учредяване право на преминаване през общинския имот, ще се влошат условията на ползване на същия, което води до необходимостта да се приложи ал.5 на чл. 192 от ЗУТ, т.е. да се допусне по изключение учредено право на преминаване пред ПИ с идентификатор 18157.90.523, след решение на Общински съвет.</w:t>
      </w:r>
    </w:p>
    <w:p w:rsidR="00CE7B84" w:rsidRDefault="00CE7B84" w:rsidP="00142F65">
      <w:pPr>
        <w:suppressAutoHyphens w:val="0"/>
        <w:ind w:firstLine="708"/>
        <w:jc w:val="both"/>
        <w:rPr>
          <w:sz w:val="24"/>
          <w:szCs w:val="24"/>
          <w:lang w:val="bg-BG"/>
        </w:rPr>
      </w:pPr>
      <w:r>
        <w:rPr>
          <w:sz w:val="24"/>
          <w:szCs w:val="24"/>
          <w:lang w:val="bg-BG"/>
        </w:rPr>
        <w:lastRenderedPageBreak/>
        <w:t>Представена е техническа експертиза, с която се обосновава необходимостта от учредено право на преминаване през ПИ с идентификатор 18157.90.523 и с план – схема е представен графично икономически най-изгодния вариант за това. Засегнатата площ от правото на преминаване е 87</w:t>
      </w:r>
      <w:r w:rsidR="00BA5AD0">
        <w:rPr>
          <w:sz w:val="24"/>
          <w:szCs w:val="24"/>
          <w:lang w:val="bg-BG"/>
        </w:rPr>
        <w:t>.00</w:t>
      </w:r>
      <w:r>
        <w:rPr>
          <w:sz w:val="24"/>
          <w:szCs w:val="24"/>
          <w:lang w:val="bg-BG"/>
        </w:rPr>
        <w:t xml:space="preserve"> к</w:t>
      </w:r>
      <w:r w:rsidR="009C3C5D">
        <w:rPr>
          <w:sz w:val="24"/>
          <w:szCs w:val="24"/>
          <w:lang w:val="bg-BG"/>
        </w:rPr>
        <w:t>в</w:t>
      </w:r>
      <w:r>
        <w:rPr>
          <w:sz w:val="24"/>
          <w:szCs w:val="24"/>
          <w:lang w:val="bg-BG"/>
        </w:rPr>
        <w:t>.м.</w:t>
      </w:r>
    </w:p>
    <w:p w:rsidR="00BA5AD0" w:rsidRDefault="00CE7B84" w:rsidP="00BA5AD0">
      <w:pPr>
        <w:ind w:firstLine="708"/>
        <w:jc w:val="both"/>
        <w:rPr>
          <w:sz w:val="24"/>
          <w:szCs w:val="24"/>
          <w:lang w:val="bg-BG"/>
        </w:rPr>
      </w:pPr>
      <w:r w:rsidRPr="006B0F4F">
        <w:rPr>
          <w:rFonts w:ascii="Verdana" w:hAnsi="Verdana"/>
          <w:color w:val="000000"/>
          <w:sz w:val="18"/>
          <w:szCs w:val="18"/>
          <w:lang w:val="bg-BG" w:eastAsia="bg-BG"/>
        </w:rPr>
        <w:t xml:space="preserve"> </w:t>
      </w:r>
      <w:proofErr w:type="spellStart"/>
      <w:proofErr w:type="gramStart"/>
      <w:r w:rsidR="00BA5AD0">
        <w:rPr>
          <w:sz w:val="24"/>
          <w:szCs w:val="24"/>
        </w:rPr>
        <w:t>Изготвена</w:t>
      </w:r>
      <w:proofErr w:type="spellEnd"/>
      <w:r w:rsidR="00BA5AD0">
        <w:rPr>
          <w:sz w:val="24"/>
          <w:szCs w:val="24"/>
        </w:rPr>
        <w:t xml:space="preserve"> е </w:t>
      </w:r>
      <w:proofErr w:type="spellStart"/>
      <w:r w:rsidR="00BA5AD0">
        <w:rPr>
          <w:sz w:val="24"/>
          <w:szCs w:val="24"/>
        </w:rPr>
        <w:t>актуална</w:t>
      </w:r>
      <w:proofErr w:type="spellEnd"/>
      <w:r w:rsidR="00BA5AD0">
        <w:rPr>
          <w:sz w:val="24"/>
          <w:szCs w:val="24"/>
        </w:rPr>
        <w:t xml:space="preserve"> </w:t>
      </w:r>
      <w:r w:rsidR="00BA5AD0">
        <w:rPr>
          <w:sz w:val="24"/>
          <w:szCs w:val="24"/>
          <w:lang w:val="bg-BG"/>
        </w:rPr>
        <w:t xml:space="preserve">пазарна </w:t>
      </w:r>
      <w:proofErr w:type="spellStart"/>
      <w:r w:rsidR="00BA5AD0">
        <w:rPr>
          <w:sz w:val="24"/>
          <w:szCs w:val="24"/>
        </w:rPr>
        <w:t>оценка</w:t>
      </w:r>
      <w:proofErr w:type="spellEnd"/>
      <w:r w:rsidR="00BA5AD0">
        <w:rPr>
          <w:sz w:val="24"/>
          <w:szCs w:val="24"/>
        </w:rPr>
        <w:t xml:space="preserve"> </w:t>
      </w:r>
      <w:proofErr w:type="spellStart"/>
      <w:r w:rsidR="00BA5AD0">
        <w:rPr>
          <w:sz w:val="24"/>
          <w:szCs w:val="24"/>
        </w:rPr>
        <w:t>на</w:t>
      </w:r>
      <w:proofErr w:type="spellEnd"/>
      <w:r w:rsidR="00BA5AD0">
        <w:rPr>
          <w:sz w:val="24"/>
          <w:szCs w:val="24"/>
        </w:rPr>
        <w:t xml:space="preserve"> </w:t>
      </w:r>
      <w:proofErr w:type="spellStart"/>
      <w:r w:rsidR="00BA5AD0">
        <w:rPr>
          <w:sz w:val="24"/>
          <w:szCs w:val="24"/>
        </w:rPr>
        <w:t>право</w:t>
      </w:r>
      <w:proofErr w:type="spellEnd"/>
      <w:r w:rsidR="00BA5AD0">
        <w:rPr>
          <w:sz w:val="24"/>
          <w:szCs w:val="24"/>
        </w:rPr>
        <w:t xml:space="preserve"> </w:t>
      </w:r>
      <w:proofErr w:type="spellStart"/>
      <w:r w:rsidR="00BA5AD0">
        <w:rPr>
          <w:sz w:val="24"/>
          <w:szCs w:val="24"/>
        </w:rPr>
        <w:t>на</w:t>
      </w:r>
      <w:proofErr w:type="spellEnd"/>
      <w:r w:rsidR="00BA5AD0">
        <w:rPr>
          <w:sz w:val="24"/>
          <w:szCs w:val="24"/>
        </w:rPr>
        <w:t xml:space="preserve"> </w:t>
      </w:r>
      <w:proofErr w:type="spellStart"/>
      <w:r w:rsidR="00BA5AD0">
        <w:rPr>
          <w:sz w:val="24"/>
          <w:szCs w:val="24"/>
        </w:rPr>
        <w:t>пр</w:t>
      </w:r>
      <w:r w:rsidR="00BA5AD0">
        <w:rPr>
          <w:sz w:val="24"/>
          <w:szCs w:val="24"/>
          <w:lang w:val="bg-BG"/>
        </w:rPr>
        <w:t>еминаване</w:t>
      </w:r>
      <w:proofErr w:type="spellEnd"/>
      <w:r w:rsidR="00BA5AD0">
        <w:rPr>
          <w:sz w:val="24"/>
          <w:szCs w:val="24"/>
          <w:lang w:val="bg-BG"/>
        </w:rPr>
        <w:t xml:space="preserve"> през ПИ с идентификатор 18157.90.523 по КККР на гр.</w:t>
      </w:r>
      <w:proofErr w:type="gramEnd"/>
      <w:r w:rsidR="00BA5AD0">
        <w:rPr>
          <w:sz w:val="24"/>
          <w:szCs w:val="24"/>
          <w:lang w:val="bg-BG"/>
        </w:rPr>
        <w:t xml:space="preserve"> Гурково за осигуряване достъп до ПИ с идентификатор 18157.90.793 по КККР на гр. Гурково</w:t>
      </w:r>
      <w:r w:rsidR="00BA5AD0">
        <w:rPr>
          <w:sz w:val="24"/>
          <w:szCs w:val="24"/>
        </w:rPr>
        <w:t xml:space="preserve"> </w:t>
      </w:r>
      <w:r w:rsidR="00BA5AD0" w:rsidRPr="00786C93">
        <w:rPr>
          <w:sz w:val="24"/>
          <w:szCs w:val="24"/>
          <w:lang w:val="bg-BG"/>
        </w:rPr>
        <w:t xml:space="preserve">с </w:t>
      </w:r>
      <w:r w:rsidR="00BA5AD0">
        <w:rPr>
          <w:sz w:val="24"/>
          <w:szCs w:val="24"/>
          <w:lang w:val="bg-BG"/>
        </w:rPr>
        <w:t>площ от 87.00 кв.м.</w:t>
      </w:r>
      <w:r w:rsidR="00BA5AD0">
        <w:rPr>
          <w:sz w:val="24"/>
          <w:szCs w:val="24"/>
        </w:rPr>
        <w:t xml:space="preserve"> </w:t>
      </w:r>
      <w:proofErr w:type="gramStart"/>
      <w:r w:rsidR="00BA5AD0">
        <w:rPr>
          <w:sz w:val="24"/>
          <w:szCs w:val="24"/>
        </w:rPr>
        <w:t>и</w:t>
      </w:r>
      <w:proofErr w:type="gramEnd"/>
      <w:r w:rsidR="00BA5AD0">
        <w:rPr>
          <w:sz w:val="24"/>
          <w:szCs w:val="24"/>
        </w:rPr>
        <w:t xml:space="preserve"> </w:t>
      </w:r>
      <w:proofErr w:type="spellStart"/>
      <w:r w:rsidR="00BA5AD0">
        <w:rPr>
          <w:sz w:val="24"/>
          <w:szCs w:val="24"/>
        </w:rPr>
        <w:t>сумата</w:t>
      </w:r>
      <w:proofErr w:type="spellEnd"/>
      <w:r w:rsidR="00BA5AD0">
        <w:rPr>
          <w:sz w:val="24"/>
          <w:szCs w:val="24"/>
        </w:rPr>
        <w:t xml:space="preserve">, </w:t>
      </w:r>
      <w:proofErr w:type="spellStart"/>
      <w:r w:rsidR="00BA5AD0">
        <w:rPr>
          <w:sz w:val="24"/>
          <w:szCs w:val="24"/>
        </w:rPr>
        <w:t>която</w:t>
      </w:r>
      <w:proofErr w:type="spellEnd"/>
      <w:r w:rsidR="00BA5AD0">
        <w:rPr>
          <w:sz w:val="24"/>
          <w:szCs w:val="24"/>
        </w:rPr>
        <w:t xml:space="preserve"> </w:t>
      </w:r>
      <w:proofErr w:type="spellStart"/>
      <w:r w:rsidR="00BA5AD0">
        <w:rPr>
          <w:sz w:val="24"/>
          <w:szCs w:val="24"/>
        </w:rPr>
        <w:t>следва</w:t>
      </w:r>
      <w:proofErr w:type="spellEnd"/>
      <w:r w:rsidR="00BA5AD0">
        <w:rPr>
          <w:sz w:val="24"/>
          <w:szCs w:val="24"/>
        </w:rPr>
        <w:t xml:space="preserve"> </w:t>
      </w:r>
      <w:proofErr w:type="spellStart"/>
      <w:r w:rsidR="00BA5AD0">
        <w:rPr>
          <w:sz w:val="24"/>
          <w:szCs w:val="24"/>
        </w:rPr>
        <w:t>да</w:t>
      </w:r>
      <w:proofErr w:type="spellEnd"/>
      <w:r w:rsidR="00BA5AD0">
        <w:rPr>
          <w:sz w:val="24"/>
          <w:szCs w:val="24"/>
        </w:rPr>
        <w:t xml:space="preserve"> </w:t>
      </w:r>
      <w:proofErr w:type="spellStart"/>
      <w:r w:rsidR="00BA5AD0">
        <w:rPr>
          <w:sz w:val="24"/>
          <w:szCs w:val="24"/>
        </w:rPr>
        <w:t>бъде</w:t>
      </w:r>
      <w:proofErr w:type="spellEnd"/>
      <w:r w:rsidR="00BA5AD0">
        <w:rPr>
          <w:sz w:val="24"/>
          <w:szCs w:val="24"/>
        </w:rPr>
        <w:t xml:space="preserve"> </w:t>
      </w:r>
      <w:proofErr w:type="spellStart"/>
      <w:r w:rsidR="00BA5AD0">
        <w:rPr>
          <w:sz w:val="24"/>
          <w:szCs w:val="24"/>
        </w:rPr>
        <w:t>заплатена</w:t>
      </w:r>
      <w:proofErr w:type="spellEnd"/>
      <w:r w:rsidR="00BA5AD0">
        <w:rPr>
          <w:sz w:val="24"/>
          <w:szCs w:val="24"/>
        </w:rPr>
        <w:t xml:space="preserve"> </w:t>
      </w:r>
      <w:proofErr w:type="spellStart"/>
      <w:r w:rsidR="00BA5AD0">
        <w:rPr>
          <w:sz w:val="24"/>
          <w:szCs w:val="24"/>
        </w:rPr>
        <w:t>от</w:t>
      </w:r>
      <w:proofErr w:type="spellEnd"/>
      <w:r w:rsidR="00BA5AD0">
        <w:rPr>
          <w:sz w:val="24"/>
          <w:szCs w:val="24"/>
        </w:rPr>
        <w:t xml:space="preserve"> </w:t>
      </w:r>
      <w:proofErr w:type="spellStart"/>
      <w:r w:rsidR="00BA5AD0">
        <w:rPr>
          <w:sz w:val="24"/>
          <w:szCs w:val="24"/>
        </w:rPr>
        <w:t>заявителя</w:t>
      </w:r>
      <w:proofErr w:type="spellEnd"/>
      <w:r w:rsidR="00BA5AD0">
        <w:rPr>
          <w:sz w:val="24"/>
          <w:szCs w:val="24"/>
        </w:rPr>
        <w:t xml:space="preserve"> в </w:t>
      </w:r>
      <w:proofErr w:type="spellStart"/>
      <w:r w:rsidR="00BA5AD0">
        <w:rPr>
          <w:sz w:val="24"/>
          <w:szCs w:val="24"/>
        </w:rPr>
        <w:t>полза</w:t>
      </w:r>
      <w:proofErr w:type="spellEnd"/>
      <w:r w:rsidR="00BA5AD0">
        <w:rPr>
          <w:sz w:val="24"/>
          <w:szCs w:val="24"/>
        </w:rPr>
        <w:t xml:space="preserve"> </w:t>
      </w:r>
      <w:proofErr w:type="spellStart"/>
      <w:r w:rsidR="00BA5AD0">
        <w:rPr>
          <w:sz w:val="24"/>
          <w:szCs w:val="24"/>
        </w:rPr>
        <w:t>на</w:t>
      </w:r>
      <w:proofErr w:type="spellEnd"/>
      <w:r w:rsidR="00BA5AD0">
        <w:rPr>
          <w:sz w:val="24"/>
          <w:szCs w:val="24"/>
        </w:rPr>
        <w:t xml:space="preserve"> </w:t>
      </w:r>
      <w:proofErr w:type="spellStart"/>
      <w:r w:rsidR="00BA5AD0">
        <w:rPr>
          <w:sz w:val="24"/>
          <w:szCs w:val="24"/>
        </w:rPr>
        <w:t>Община</w:t>
      </w:r>
      <w:proofErr w:type="spellEnd"/>
      <w:r w:rsidR="00BA5AD0">
        <w:rPr>
          <w:sz w:val="24"/>
          <w:szCs w:val="24"/>
        </w:rPr>
        <w:t xml:space="preserve"> </w:t>
      </w:r>
      <w:proofErr w:type="spellStart"/>
      <w:r w:rsidR="00BA5AD0">
        <w:rPr>
          <w:sz w:val="24"/>
          <w:szCs w:val="24"/>
        </w:rPr>
        <w:t>Гурково</w:t>
      </w:r>
      <w:proofErr w:type="spellEnd"/>
      <w:r w:rsidR="00BA5AD0">
        <w:rPr>
          <w:sz w:val="24"/>
          <w:szCs w:val="24"/>
        </w:rPr>
        <w:t xml:space="preserve"> е </w:t>
      </w:r>
      <w:r w:rsidR="00BA5AD0">
        <w:rPr>
          <w:sz w:val="24"/>
          <w:szCs w:val="24"/>
          <w:lang w:val="bg-BG"/>
        </w:rPr>
        <w:t>420</w:t>
      </w:r>
      <w:r w:rsidR="00BA5AD0">
        <w:rPr>
          <w:sz w:val="24"/>
          <w:szCs w:val="24"/>
        </w:rPr>
        <w:t xml:space="preserve">,00 </w:t>
      </w:r>
      <w:proofErr w:type="spellStart"/>
      <w:r w:rsidR="00BA5AD0">
        <w:rPr>
          <w:sz w:val="24"/>
          <w:szCs w:val="24"/>
        </w:rPr>
        <w:t>лв</w:t>
      </w:r>
      <w:proofErr w:type="spellEnd"/>
      <w:r w:rsidR="00BA5AD0">
        <w:rPr>
          <w:sz w:val="24"/>
          <w:szCs w:val="24"/>
        </w:rPr>
        <w:t>. (</w:t>
      </w:r>
      <w:proofErr w:type="gramStart"/>
      <w:r w:rsidR="00BA5AD0">
        <w:rPr>
          <w:sz w:val="24"/>
          <w:szCs w:val="24"/>
          <w:lang w:val="bg-BG"/>
        </w:rPr>
        <w:t>четиристотин</w:t>
      </w:r>
      <w:proofErr w:type="gramEnd"/>
      <w:r w:rsidR="00BA5AD0">
        <w:rPr>
          <w:sz w:val="24"/>
          <w:szCs w:val="24"/>
          <w:lang w:val="bg-BG"/>
        </w:rPr>
        <w:t xml:space="preserve"> и двадесет</w:t>
      </w:r>
      <w:r w:rsidR="00BA5AD0">
        <w:rPr>
          <w:sz w:val="24"/>
          <w:szCs w:val="24"/>
        </w:rPr>
        <w:t xml:space="preserve"> </w:t>
      </w:r>
      <w:proofErr w:type="spellStart"/>
      <w:r w:rsidR="00BA5AD0">
        <w:rPr>
          <w:sz w:val="24"/>
          <w:szCs w:val="24"/>
        </w:rPr>
        <w:t>лева</w:t>
      </w:r>
      <w:proofErr w:type="spellEnd"/>
      <w:r w:rsidR="00BA5AD0">
        <w:rPr>
          <w:sz w:val="24"/>
          <w:szCs w:val="24"/>
        </w:rPr>
        <w:t xml:space="preserve">) </w:t>
      </w:r>
      <w:proofErr w:type="spellStart"/>
      <w:r w:rsidR="00BA5AD0">
        <w:rPr>
          <w:sz w:val="24"/>
          <w:szCs w:val="24"/>
        </w:rPr>
        <w:t>без</w:t>
      </w:r>
      <w:proofErr w:type="spellEnd"/>
      <w:r w:rsidR="00BA5AD0">
        <w:rPr>
          <w:sz w:val="24"/>
          <w:szCs w:val="24"/>
        </w:rPr>
        <w:t xml:space="preserve"> ДДС.</w:t>
      </w:r>
      <w:r w:rsidR="00BA5AD0">
        <w:rPr>
          <w:sz w:val="24"/>
          <w:szCs w:val="24"/>
          <w:lang w:val="bg-BG"/>
        </w:rPr>
        <w:t xml:space="preserve"> Оценката е изготвена от инж.Стоянка </w:t>
      </w:r>
      <w:r w:rsidR="00A50CDC">
        <w:rPr>
          <w:sz w:val="24"/>
          <w:szCs w:val="24"/>
        </w:rPr>
        <w:t>*****</w:t>
      </w:r>
      <w:bookmarkStart w:id="0" w:name="_GoBack"/>
      <w:bookmarkEnd w:id="0"/>
      <w:r w:rsidR="00BA5AD0">
        <w:rPr>
          <w:sz w:val="24"/>
          <w:szCs w:val="24"/>
          <w:lang w:val="bg-BG"/>
        </w:rPr>
        <w:t xml:space="preserve"> Николова, притежаваща Сертификат № 100100230 от 14.12.2009г. за оценка на недвижими имоти, издаден от Камарата на независимите оценители в България и инж. Надка </w:t>
      </w:r>
      <w:r w:rsidR="00A50CDC">
        <w:rPr>
          <w:sz w:val="24"/>
          <w:szCs w:val="24"/>
        </w:rPr>
        <w:t>*****</w:t>
      </w:r>
      <w:r w:rsidR="00BA5AD0">
        <w:rPr>
          <w:sz w:val="24"/>
          <w:szCs w:val="24"/>
          <w:lang w:val="bg-BG"/>
        </w:rPr>
        <w:t xml:space="preserve"> </w:t>
      </w:r>
      <w:proofErr w:type="spellStart"/>
      <w:r w:rsidR="00BA5AD0">
        <w:rPr>
          <w:sz w:val="24"/>
          <w:szCs w:val="24"/>
          <w:lang w:val="bg-BG"/>
        </w:rPr>
        <w:t>Пиперова</w:t>
      </w:r>
      <w:proofErr w:type="spellEnd"/>
      <w:r w:rsidR="00BA5AD0">
        <w:rPr>
          <w:sz w:val="24"/>
          <w:szCs w:val="24"/>
          <w:lang w:val="bg-BG"/>
        </w:rPr>
        <w:t>,</w:t>
      </w:r>
      <w:r w:rsidR="00BA5AD0" w:rsidRPr="00F43700">
        <w:rPr>
          <w:sz w:val="24"/>
          <w:szCs w:val="24"/>
          <w:lang w:val="bg-BG"/>
        </w:rPr>
        <w:t xml:space="preserve"> </w:t>
      </w:r>
      <w:r w:rsidR="00BA5AD0">
        <w:rPr>
          <w:sz w:val="24"/>
          <w:szCs w:val="24"/>
          <w:lang w:val="bg-BG"/>
        </w:rPr>
        <w:t>притежаваща Сертификат рег.№ 810100321 от 16.08.2011г. за оценка на земеделски земи и трайни насаждения, издаден от Камарата на независимите оценители в България.</w:t>
      </w:r>
    </w:p>
    <w:p w:rsidR="00BA5AD0" w:rsidRPr="00414124" w:rsidRDefault="00BA5AD0" w:rsidP="00CE7B84">
      <w:pPr>
        <w:shd w:val="clear" w:color="auto" w:fill="FFFFFF"/>
        <w:suppressAutoHyphens w:val="0"/>
        <w:jc w:val="both"/>
        <w:rPr>
          <w:sz w:val="24"/>
          <w:szCs w:val="24"/>
          <w:lang w:val="bg-BG"/>
        </w:rPr>
      </w:pPr>
    </w:p>
    <w:p w:rsidR="00B3356F" w:rsidRPr="00B3356F" w:rsidRDefault="00B3356F" w:rsidP="00142F65">
      <w:pPr>
        <w:suppressAutoHyphens w:val="0"/>
        <w:jc w:val="both"/>
        <w:rPr>
          <w:sz w:val="24"/>
          <w:szCs w:val="24"/>
          <w:lang w:val="bg-BG" w:eastAsia="en-US"/>
        </w:rPr>
      </w:pPr>
      <w:r w:rsidRPr="00B3356F">
        <w:rPr>
          <w:sz w:val="24"/>
          <w:szCs w:val="24"/>
          <w:lang w:val="bg-BG" w:eastAsia="en-US"/>
        </w:rPr>
        <w:tab/>
        <w:t>Във връзка с гореизложеното на основание чл.2</w:t>
      </w:r>
      <w:r w:rsidRPr="00B3356F">
        <w:rPr>
          <w:sz w:val="24"/>
          <w:szCs w:val="24"/>
          <w:lang w:val="ru-RU" w:eastAsia="en-US"/>
        </w:rPr>
        <w:t>1</w:t>
      </w:r>
      <w:r w:rsidR="00F24717">
        <w:rPr>
          <w:sz w:val="24"/>
          <w:szCs w:val="24"/>
          <w:lang w:val="bg-BG" w:eastAsia="en-US"/>
        </w:rPr>
        <w:t>, ал.1, т.</w:t>
      </w:r>
      <w:r w:rsidR="000C70AB">
        <w:rPr>
          <w:sz w:val="24"/>
          <w:szCs w:val="24"/>
          <w:lang w:val="bg-BG" w:eastAsia="en-US"/>
        </w:rPr>
        <w:t>8</w:t>
      </w:r>
      <w:r w:rsidRPr="00B3356F">
        <w:rPr>
          <w:sz w:val="24"/>
          <w:szCs w:val="24"/>
          <w:lang w:val="bg-BG" w:eastAsia="en-US"/>
        </w:rPr>
        <w:t xml:space="preserve"> от Закона за местното самоуправление и местн</w:t>
      </w:r>
      <w:r w:rsidR="00EB2F9F">
        <w:rPr>
          <w:sz w:val="24"/>
          <w:szCs w:val="24"/>
          <w:lang w:val="bg-BG" w:eastAsia="en-US"/>
        </w:rPr>
        <w:t>ата администрация, чл. 1</w:t>
      </w:r>
      <w:r w:rsidR="000C70AB">
        <w:rPr>
          <w:sz w:val="24"/>
          <w:szCs w:val="24"/>
          <w:lang w:val="bg-BG" w:eastAsia="en-US"/>
        </w:rPr>
        <w:t>92, ал.3 и ал.5 от</w:t>
      </w:r>
      <w:r w:rsidRPr="00B3356F">
        <w:rPr>
          <w:sz w:val="24"/>
          <w:szCs w:val="24"/>
          <w:lang w:val="bg-BG" w:eastAsia="en-US"/>
        </w:rPr>
        <w:t xml:space="preserve"> Закона за устройство на територията, </w:t>
      </w:r>
      <w:r w:rsidR="004B2522">
        <w:rPr>
          <w:sz w:val="24"/>
          <w:szCs w:val="24"/>
          <w:lang w:val="bg-BG" w:eastAsia="en-US"/>
        </w:rPr>
        <w:t xml:space="preserve"> </w:t>
      </w:r>
      <w:r w:rsidRPr="00B3356F">
        <w:rPr>
          <w:sz w:val="24"/>
          <w:szCs w:val="24"/>
          <w:lang w:val="bg-BG" w:eastAsia="en-US"/>
        </w:rPr>
        <w:t>предлагам Общински съвет Гурково да приеме следното</w:t>
      </w:r>
    </w:p>
    <w:p w:rsidR="00B3356F" w:rsidRPr="00B3356F" w:rsidRDefault="00B3356F" w:rsidP="00142F65">
      <w:pPr>
        <w:suppressAutoHyphens w:val="0"/>
        <w:jc w:val="both"/>
        <w:rPr>
          <w:lang w:val="bg-BG" w:eastAsia="en-US"/>
        </w:rPr>
      </w:pPr>
    </w:p>
    <w:p w:rsidR="00B3356F" w:rsidRPr="00B3356F" w:rsidRDefault="00B3356F" w:rsidP="00142F65">
      <w:pPr>
        <w:suppressAutoHyphens w:val="0"/>
        <w:jc w:val="center"/>
        <w:rPr>
          <w:b/>
          <w:sz w:val="32"/>
          <w:lang w:val="bg-BG" w:eastAsia="en-US"/>
        </w:rPr>
      </w:pPr>
      <w:r w:rsidRPr="00B3356F">
        <w:rPr>
          <w:b/>
          <w:sz w:val="32"/>
          <w:lang w:val="bg-BG" w:eastAsia="en-US"/>
        </w:rPr>
        <w:t>Р Е Ш Е Н И Е:</w:t>
      </w:r>
    </w:p>
    <w:p w:rsidR="00B3356F" w:rsidRPr="00B3356F" w:rsidRDefault="00B3356F" w:rsidP="00142F65">
      <w:pPr>
        <w:suppressAutoHyphens w:val="0"/>
        <w:jc w:val="center"/>
        <w:rPr>
          <w:b/>
          <w:lang w:val="bg-BG" w:eastAsia="en-US"/>
        </w:rPr>
      </w:pPr>
    </w:p>
    <w:p w:rsidR="00625589" w:rsidRDefault="00A02455" w:rsidP="00142F65">
      <w:pPr>
        <w:jc w:val="both"/>
        <w:rPr>
          <w:sz w:val="24"/>
          <w:szCs w:val="24"/>
          <w:lang w:val="bg-BG" w:eastAsia="en-US"/>
        </w:rPr>
      </w:pPr>
      <w:r w:rsidRPr="00A02455">
        <w:rPr>
          <w:sz w:val="24"/>
          <w:szCs w:val="24"/>
          <w:lang w:eastAsia="en-US"/>
        </w:rPr>
        <w:t>І.</w:t>
      </w:r>
      <w:r w:rsidR="00D55014">
        <w:rPr>
          <w:sz w:val="24"/>
          <w:szCs w:val="24"/>
          <w:lang w:val="bg-BG" w:eastAsia="en-US"/>
        </w:rPr>
        <w:t xml:space="preserve"> </w:t>
      </w:r>
      <w:proofErr w:type="spellStart"/>
      <w:r w:rsidR="00B3356F" w:rsidRPr="00625589">
        <w:rPr>
          <w:sz w:val="24"/>
          <w:szCs w:val="24"/>
          <w:lang w:eastAsia="en-US"/>
        </w:rPr>
        <w:t>Дава</w:t>
      </w:r>
      <w:proofErr w:type="spellEnd"/>
      <w:r w:rsidR="00B3356F" w:rsidRPr="00625589">
        <w:rPr>
          <w:sz w:val="24"/>
          <w:szCs w:val="24"/>
          <w:lang w:eastAsia="en-US"/>
        </w:rPr>
        <w:t xml:space="preserve"> </w:t>
      </w:r>
      <w:proofErr w:type="spellStart"/>
      <w:r w:rsidR="00B3356F" w:rsidRPr="00625589">
        <w:rPr>
          <w:sz w:val="24"/>
          <w:szCs w:val="24"/>
          <w:lang w:eastAsia="en-US"/>
        </w:rPr>
        <w:t>съгласие</w:t>
      </w:r>
      <w:proofErr w:type="spellEnd"/>
      <w:r w:rsidR="00B3356F" w:rsidRPr="00625589">
        <w:rPr>
          <w:sz w:val="24"/>
          <w:szCs w:val="24"/>
          <w:lang w:eastAsia="en-US"/>
        </w:rPr>
        <w:t xml:space="preserve"> </w:t>
      </w:r>
      <w:r w:rsidR="00AB5EDB">
        <w:rPr>
          <w:sz w:val="24"/>
          <w:szCs w:val="24"/>
          <w:lang w:val="bg-BG" w:eastAsia="en-US"/>
        </w:rPr>
        <w:t>за учредяване право на преминаване през ПИ с идентификатор 18157.90.523 по КККР на гр. Гурково, общинска собственост за обслужване на ПИ с идентификатор 18157.90.793 по КККР на гр. Гурково. Учреденото право на преминаване е с квадратура 87 кв.м. съгласно приложената план – схема.</w:t>
      </w:r>
    </w:p>
    <w:p w:rsidR="00661EC4" w:rsidRDefault="00661EC4" w:rsidP="00142F65">
      <w:pPr>
        <w:jc w:val="both"/>
        <w:rPr>
          <w:sz w:val="24"/>
          <w:szCs w:val="24"/>
          <w:lang w:val="bg-BG" w:eastAsia="en-US"/>
        </w:rPr>
      </w:pPr>
    </w:p>
    <w:p w:rsidR="00AB5EDB" w:rsidRPr="00D81382" w:rsidRDefault="00AB5EDB" w:rsidP="00AB5EDB">
      <w:pPr>
        <w:jc w:val="both"/>
        <w:rPr>
          <w:sz w:val="24"/>
          <w:szCs w:val="24"/>
          <w:lang w:val="bg-BG" w:eastAsia="en-US"/>
        </w:rPr>
      </w:pPr>
      <w:r>
        <w:rPr>
          <w:sz w:val="24"/>
          <w:szCs w:val="24"/>
          <w:lang w:val="bg-BG" w:eastAsia="en-US"/>
        </w:rPr>
        <w:t>І</w:t>
      </w:r>
      <w:r w:rsidRPr="00661EC4">
        <w:rPr>
          <w:sz w:val="24"/>
          <w:szCs w:val="24"/>
          <w:lang w:eastAsia="en-US"/>
        </w:rPr>
        <w:t>І.</w:t>
      </w:r>
      <w:r w:rsidR="00E601A3">
        <w:rPr>
          <w:sz w:val="24"/>
          <w:szCs w:val="24"/>
          <w:lang w:val="bg-BG" w:eastAsia="en-US"/>
        </w:rPr>
        <w:t xml:space="preserve"> </w:t>
      </w:r>
      <w:proofErr w:type="spellStart"/>
      <w:r w:rsidR="00E601A3">
        <w:rPr>
          <w:sz w:val="24"/>
          <w:szCs w:val="24"/>
          <w:lang w:val="bg-BG" w:eastAsia="en-US"/>
        </w:rPr>
        <w:t>Оправомощава</w:t>
      </w:r>
      <w:proofErr w:type="spellEnd"/>
      <w:r>
        <w:rPr>
          <w:sz w:val="24"/>
          <w:szCs w:val="24"/>
          <w:lang w:val="bg-BG" w:eastAsia="en-US"/>
        </w:rPr>
        <w:t xml:space="preserve"> Кмета на Община Гурково да проведе процедура предвидена в чл. 192 ал.3 от ЗУТ за учредяване право на преминаване през общински имот ПИ с идентификатор 18157.90.523 по КККР на гр. Гурково</w:t>
      </w:r>
      <w:r w:rsidR="008407E7">
        <w:rPr>
          <w:sz w:val="24"/>
          <w:szCs w:val="24"/>
          <w:lang w:val="bg-BG" w:eastAsia="en-US"/>
        </w:rPr>
        <w:t>, след заплащане на сумата от  420</w:t>
      </w:r>
      <w:r w:rsidRPr="00661EC4">
        <w:rPr>
          <w:sz w:val="24"/>
          <w:szCs w:val="24"/>
          <w:lang w:eastAsia="en-US"/>
        </w:rPr>
        <w:t xml:space="preserve">,00 </w:t>
      </w:r>
      <w:proofErr w:type="spellStart"/>
      <w:r w:rsidRPr="00661EC4">
        <w:rPr>
          <w:sz w:val="24"/>
          <w:szCs w:val="24"/>
          <w:lang w:eastAsia="en-US"/>
        </w:rPr>
        <w:t>лв</w:t>
      </w:r>
      <w:proofErr w:type="spellEnd"/>
      <w:r w:rsidRPr="00661EC4">
        <w:rPr>
          <w:sz w:val="24"/>
          <w:szCs w:val="24"/>
          <w:lang w:eastAsia="en-US"/>
        </w:rPr>
        <w:t xml:space="preserve">. </w:t>
      </w:r>
      <w:proofErr w:type="gramStart"/>
      <w:r w:rsidRPr="00661EC4">
        <w:rPr>
          <w:sz w:val="24"/>
          <w:szCs w:val="24"/>
          <w:lang w:eastAsia="en-US"/>
        </w:rPr>
        <w:t>/</w:t>
      </w:r>
      <w:r w:rsidR="008407E7">
        <w:rPr>
          <w:sz w:val="24"/>
          <w:szCs w:val="24"/>
          <w:lang w:val="bg-BG" w:eastAsia="en-US"/>
        </w:rPr>
        <w:t>четиристотин</w:t>
      </w:r>
      <w:r w:rsidRPr="00661EC4">
        <w:rPr>
          <w:sz w:val="24"/>
          <w:szCs w:val="24"/>
          <w:lang w:eastAsia="en-US"/>
        </w:rPr>
        <w:t xml:space="preserve"> и </w:t>
      </w:r>
      <w:r w:rsidR="008407E7">
        <w:rPr>
          <w:sz w:val="24"/>
          <w:szCs w:val="24"/>
          <w:lang w:val="bg-BG" w:eastAsia="en-US"/>
        </w:rPr>
        <w:t>двадесет</w:t>
      </w:r>
      <w:r w:rsidRPr="00661EC4">
        <w:rPr>
          <w:sz w:val="24"/>
          <w:szCs w:val="24"/>
          <w:lang w:eastAsia="en-US"/>
        </w:rPr>
        <w:t xml:space="preserve">/ </w:t>
      </w:r>
      <w:proofErr w:type="spellStart"/>
      <w:r w:rsidRPr="00661EC4">
        <w:rPr>
          <w:sz w:val="24"/>
          <w:szCs w:val="24"/>
          <w:lang w:eastAsia="en-US"/>
        </w:rPr>
        <w:t>лева</w:t>
      </w:r>
      <w:proofErr w:type="spellEnd"/>
      <w:r w:rsidRPr="00661EC4">
        <w:rPr>
          <w:sz w:val="24"/>
          <w:szCs w:val="24"/>
          <w:lang w:eastAsia="en-US"/>
        </w:rPr>
        <w:t xml:space="preserve"> </w:t>
      </w:r>
      <w:proofErr w:type="spellStart"/>
      <w:r w:rsidRPr="00661EC4">
        <w:rPr>
          <w:sz w:val="24"/>
          <w:szCs w:val="24"/>
          <w:lang w:eastAsia="en-US"/>
        </w:rPr>
        <w:t>без</w:t>
      </w:r>
      <w:proofErr w:type="spellEnd"/>
      <w:r w:rsidRPr="00661EC4">
        <w:rPr>
          <w:sz w:val="24"/>
          <w:szCs w:val="24"/>
          <w:lang w:eastAsia="en-US"/>
        </w:rPr>
        <w:t xml:space="preserve"> ДДС</w:t>
      </w:r>
      <w:r>
        <w:rPr>
          <w:sz w:val="24"/>
          <w:szCs w:val="24"/>
          <w:lang w:val="bg-BG" w:eastAsia="en-US"/>
        </w:rPr>
        <w:t>.</w:t>
      </w:r>
      <w:proofErr w:type="gramEnd"/>
    </w:p>
    <w:p w:rsidR="001358B9" w:rsidRPr="002C2B71" w:rsidRDefault="001358B9" w:rsidP="00142F65">
      <w:pPr>
        <w:pStyle w:val="a8"/>
        <w:suppressAutoHyphens w:val="0"/>
        <w:ind w:left="0"/>
        <w:jc w:val="both"/>
        <w:rPr>
          <w:lang w:eastAsia="en-US"/>
        </w:rPr>
      </w:pPr>
    </w:p>
    <w:p w:rsidR="00B3356F" w:rsidRPr="00B3356F" w:rsidRDefault="00B3356F" w:rsidP="00142F65">
      <w:pPr>
        <w:suppressAutoHyphens w:val="0"/>
        <w:jc w:val="both"/>
        <w:rPr>
          <w:lang w:val="bg-BG" w:eastAsia="en-US"/>
        </w:rPr>
      </w:pPr>
      <w:r w:rsidRPr="00B3356F">
        <w:rPr>
          <w:sz w:val="28"/>
          <w:lang w:val="bg-BG" w:eastAsia="en-US"/>
        </w:rPr>
        <w:t xml:space="preserve">    </w:t>
      </w:r>
    </w:p>
    <w:p w:rsidR="00B3356F" w:rsidRPr="00B3356F" w:rsidRDefault="00B3356F" w:rsidP="00142F65">
      <w:pPr>
        <w:suppressAutoHyphens w:val="0"/>
        <w:jc w:val="both"/>
        <w:rPr>
          <w:sz w:val="24"/>
          <w:szCs w:val="24"/>
          <w:lang w:val="bg-BG" w:eastAsia="en-US"/>
        </w:rPr>
      </w:pPr>
      <w:r w:rsidRPr="00B3356F">
        <w:rPr>
          <w:sz w:val="24"/>
          <w:szCs w:val="24"/>
          <w:lang w:val="bg-BG" w:eastAsia="en-US"/>
        </w:rPr>
        <w:t>Приложение :</w:t>
      </w:r>
    </w:p>
    <w:p w:rsidR="00B3356F" w:rsidRPr="00B3356F" w:rsidRDefault="00B3356F" w:rsidP="00142F65">
      <w:pPr>
        <w:suppressAutoHyphens w:val="0"/>
        <w:jc w:val="both"/>
        <w:rPr>
          <w:sz w:val="24"/>
          <w:szCs w:val="24"/>
          <w:lang w:val="bg-BG" w:eastAsia="en-US"/>
        </w:rPr>
      </w:pPr>
      <w:r w:rsidRPr="00B3356F">
        <w:rPr>
          <w:sz w:val="24"/>
          <w:szCs w:val="24"/>
          <w:lang w:val="bg-BG" w:eastAsia="en-US"/>
        </w:rPr>
        <w:t xml:space="preserve">1. Заявление № </w:t>
      </w:r>
      <w:r w:rsidR="00A6304F">
        <w:rPr>
          <w:sz w:val="24"/>
          <w:szCs w:val="24"/>
          <w:lang w:val="bg-BG" w:eastAsia="en-US"/>
        </w:rPr>
        <w:t xml:space="preserve">ЕЗ </w:t>
      </w:r>
      <w:r w:rsidRPr="00B3356F">
        <w:rPr>
          <w:sz w:val="24"/>
          <w:szCs w:val="24"/>
          <w:lang w:val="bg-BG" w:eastAsia="en-US"/>
        </w:rPr>
        <w:t xml:space="preserve"> </w:t>
      </w:r>
      <w:r w:rsidR="00D109E4">
        <w:rPr>
          <w:sz w:val="24"/>
          <w:szCs w:val="24"/>
          <w:lang w:val="bg-BG" w:eastAsia="en-US"/>
        </w:rPr>
        <w:t>–</w:t>
      </w:r>
      <w:r w:rsidRPr="00B3356F">
        <w:rPr>
          <w:sz w:val="24"/>
          <w:szCs w:val="24"/>
          <w:lang w:val="bg-BG" w:eastAsia="en-US"/>
        </w:rPr>
        <w:t xml:space="preserve"> </w:t>
      </w:r>
      <w:r w:rsidR="00A6304F">
        <w:rPr>
          <w:sz w:val="24"/>
          <w:szCs w:val="24"/>
          <w:lang w:val="bg-BG" w:eastAsia="en-US"/>
        </w:rPr>
        <w:t>230</w:t>
      </w:r>
      <w:r w:rsidR="00D109E4">
        <w:rPr>
          <w:sz w:val="24"/>
          <w:szCs w:val="24"/>
          <w:lang w:val="bg-BG" w:eastAsia="en-US"/>
        </w:rPr>
        <w:t xml:space="preserve"> от</w:t>
      </w:r>
      <w:r w:rsidRPr="00B3356F">
        <w:rPr>
          <w:sz w:val="24"/>
          <w:szCs w:val="24"/>
          <w:lang w:val="bg-BG" w:eastAsia="en-US"/>
        </w:rPr>
        <w:t xml:space="preserve"> </w:t>
      </w:r>
      <w:r w:rsidR="002A58CA">
        <w:rPr>
          <w:sz w:val="24"/>
          <w:szCs w:val="24"/>
          <w:lang w:val="bg-BG" w:eastAsia="en-US"/>
        </w:rPr>
        <w:t>2</w:t>
      </w:r>
      <w:r w:rsidR="00E35446">
        <w:rPr>
          <w:sz w:val="24"/>
          <w:szCs w:val="24"/>
          <w:lang w:val="bg-BG" w:eastAsia="en-US"/>
        </w:rPr>
        <w:t>5</w:t>
      </w:r>
      <w:r w:rsidRPr="00B3356F">
        <w:rPr>
          <w:sz w:val="24"/>
          <w:szCs w:val="24"/>
          <w:lang w:val="bg-BG" w:eastAsia="en-US"/>
        </w:rPr>
        <w:t>.</w:t>
      </w:r>
      <w:r w:rsidR="00E35446">
        <w:rPr>
          <w:sz w:val="24"/>
          <w:szCs w:val="24"/>
          <w:lang w:val="bg-BG" w:eastAsia="en-US"/>
        </w:rPr>
        <w:t>03</w:t>
      </w:r>
      <w:r w:rsidRPr="00B3356F">
        <w:rPr>
          <w:sz w:val="24"/>
          <w:szCs w:val="24"/>
          <w:lang w:val="bg-BG" w:eastAsia="en-US"/>
        </w:rPr>
        <w:t>.202</w:t>
      </w:r>
      <w:r w:rsidR="00E35446">
        <w:rPr>
          <w:sz w:val="24"/>
          <w:szCs w:val="24"/>
          <w:lang w:val="bg-BG" w:eastAsia="en-US"/>
        </w:rPr>
        <w:t>5</w:t>
      </w:r>
      <w:r w:rsidRPr="00B3356F">
        <w:rPr>
          <w:sz w:val="24"/>
          <w:szCs w:val="24"/>
          <w:lang w:val="bg-BG" w:eastAsia="en-US"/>
        </w:rPr>
        <w:t>г.</w:t>
      </w:r>
    </w:p>
    <w:p w:rsidR="00B3356F" w:rsidRPr="00B3356F" w:rsidRDefault="00B3356F" w:rsidP="00142F65">
      <w:pPr>
        <w:suppressAutoHyphens w:val="0"/>
        <w:jc w:val="both"/>
        <w:rPr>
          <w:sz w:val="24"/>
          <w:szCs w:val="24"/>
          <w:lang w:val="bg-BG" w:eastAsia="en-US"/>
        </w:rPr>
      </w:pPr>
      <w:r w:rsidRPr="00B3356F">
        <w:rPr>
          <w:sz w:val="24"/>
          <w:szCs w:val="24"/>
          <w:lang w:val="bg-BG" w:eastAsia="en-US"/>
        </w:rPr>
        <w:t xml:space="preserve">2. Акт за частна общинска собственост № </w:t>
      </w:r>
      <w:r w:rsidR="00A6304F">
        <w:rPr>
          <w:sz w:val="24"/>
          <w:szCs w:val="24"/>
          <w:lang w:val="bg-BG" w:eastAsia="en-US"/>
        </w:rPr>
        <w:t>49</w:t>
      </w:r>
      <w:r w:rsidRPr="00B3356F">
        <w:rPr>
          <w:sz w:val="24"/>
          <w:szCs w:val="24"/>
          <w:lang w:val="bg-BG" w:eastAsia="en-US"/>
        </w:rPr>
        <w:t xml:space="preserve"> от </w:t>
      </w:r>
      <w:r w:rsidR="00A6304F">
        <w:rPr>
          <w:sz w:val="24"/>
          <w:szCs w:val="24"/>
          <w:lang w:val="bg-BG" w:eastAsia="en-US"/>
        </w:rPr>
        <w:t>21</w:t>
      </w:r>
      <w:r w:rsidR="00D109E4">
        <w:rPr>
          <w:sz w:val="24"/>
          <w:szCs w:val="24"/>
          <w:lang w:val="bg-BG" w:eastAsia="en-US"/>
        </w:rPr>
        <w:t>.04</w:t>
      </w:r>
      <w:r w:rsidRPr="00B3356F">
        <w:rPr>
          <w:sz w:val="24"/>
          <w:szCs w:val="24"/>
          <w:lang w:val="bg-BG" w:eastAsia="en-US"/>
        </w:rPr>
        <w:t>.201</w:t>
      </w:r>
      <w:r w:rsidR="00A6304F">
        <w:rPr>
          <w:sz w:val="24"/>
          <w:szCs w:val="24"/>
          <w:lang w:val="bg-BG" w:eastAsia="en-US"/>
        </w:rPr>
        <w:t>1</w:t>
      </w:r>
      <w:r w:rsidRPr="00B3356F">
        <w:rPr>
          <w:sz w:val="24"/>
          <w:szCs w:val="24"/>
          <w:lang w:val="bg-BG" w:eastAsia="en-US"/>
        </w:rPr>
        <w:t>г.</w:t>
      </w:r>
    </w:p>
    <w:p w:rsidR="00CD2B0A" w:rsidRDefault="00D109E4" w:rsidP="00142F65">
      <w:pPr>
        <w:suppressAutoHyphens w:val="0"/>
        <w:ind w:left="284" w:hanging="284"/>
        <w:jc w:val="both"/>
        <w:rPr>
          <w:sz w:val="24"/>
          <w:szCs w:val="24"/>
          <w:lang w:val="bg-BG" w:eastAsia="en-US"/>
        </w:rPr>
      </w:pPr>
      <w:r>
        <w:rPr>
          <w:sz w:val="24"/>
          <w:szCs w:val="24"/>
          <w:lang w:val="bg-BG" w:eastAsia="en-US"/>
        </w:rPr>
        <w:t xml:space="preserve">3. </w:t>
      </w:r>
      <w:r w:rsidR="00CD2B0A">
        <w:rPr>
          <w:sz w:val="24"/>
          <w:szCs w:val="24"/>
          <w:lang w:val="bg-BG" w:eastAsia="en-US"/>
        </w:rPr>
        <w:t>Нотариален акт</w:t>
      </w:r>
      <w:r w:rsidR="00CD2B0A" w:rsidRPr="00B3356F">
        <w:rPr>
          <w:sz w:val="24"/>
          <w:szCs w:val="24"/>
          <w:lang w:val="bg-BG" w:eastAsia="en-US"/>
        </w:rPr>
        <w:t xml:space="preserve"> </w:t>
      </w:r>
      <w:r w:rsidR="00A6304F">
        <w:rPr>
          <w:sz w:val="24"/>
          <w:szCs w:val="24"/>
        </w:rPr>
        <w:t xml:space="preserve">№ </w:t>
      </w:r>
      <w:r w:rsidR="00A6304F">
        <w:rPr>
          <w:sz w:val="24"/>
          <w:szCs w:val="24"/>
          <w:lang w:val="bg-BG"/>
        </w:rPr>
        <w:t>187</w:t>
      </w:r>
      <w:r w:rsidR="00A6304F">
        <w:rPr>
          <w:sz w:val="24"/>
          <w:szCs w:val="24"/>
        </w:rPr>
        <w:t xml:space="preserve"> т.</w:t>
      </w:r>
      <w:r w:rsidR="00A6304F">
        <w:rPr>
          <w:sz w:val="24"/>
          <w:szCs w:val="24"/>
          <w:lang w:val="bg-BG"/>
        </w:rPr>
        <w:t>VІ</w:t>
      </w:r>
      <w:r w:rsidR="00A6304F">
        <w:rPr>
          <w:sz w:val="24"/>
          <w:szCs w:val="24"/>
        </w:rPr>
        <w:t xml:space="preserve"> </w:t>
      </w:r>
      <w:proofErr w:type="spellStart"/>
      <w:r w:rsidR="00A6304F">
        <w:rPr>
          <w:sz w:val="24"/>
          <w:szCs w:val="24"/>
        </w:rPr>
        <w:t>рег</w:t>
      </w:r>
      <w:proofErr w:type="spellEnd"/>
      <w:r w:rsidR="00A6304F">
        <w:rPr>
          <w:sz w:val="24"/>
          <w:szCs w:val="24"/>
        </w:rPr>
        <w:t xml:space="preserve">.№ </w:t>
      </w:r>
      <w:r w:rsidR="00A6304F">
        <w:rPr>
          <w:sz w:val="24"/>
          <w:szCs w:val="24"/>
          <w:lang w:val="bg-BG"/>
        </w:rPr>
        <w:t>6719</w:t>
      </w:r>
      <w:r w:rsidR="00A6304F">
        <w:rPr>
          <w:sz w:val="24"/>
          <w:szCs w:val="24"/>
        </w:rPr>
        <w:t xml:space="preserve"> д. </w:t>
      </w:r>
      <w:proofErr w:type="gramStart"/>
      <w:r w:rsidR="00A6304F">
        <w:rPr>
          <w:sz w:val="24"/>
          <w:szCs w:val="24"/>
        </w:rPr>
        <w:t xml:space="preserve">№ </w:t>
      </w:r>
      <w:r w:rsidR="00A6304F">
        <w:rPr>
          <w:sz w:val="24"/>
          <w:szCs w:val="24"/>
          <w:lang w:val="bg-BG"/>
        </w:rPr>
        <w:t>1187</w:t>
      </w:r>
      <w:r w:rsidR="00A6304F">
        <w:rPr>
          <w:sz w:val="24"/>
          <w:szCs w:val="24"/>
        </w:rPr>
        <w:t xml:space="preserve"> </w:t>
      </w:r>
      <w:proofErr w:type="spellStart"/>
      <w:r w:rsidR="00A6304F">
        <w:rPr>
          <w:sz w:val="24"/>
          <w:szCs w:val="24"/>
        </w:rPr>
        <w:t>от</w:t>
      </w:r>
      <w:proofErr w:type="spellEnd"/>
      <w:r w:rsidR="00A6304F">
        <w:rPr>
          <w:sz w:val="24"/>
          <w:szCs w:val="24"/>
        </w:rPr>
        <w:t xml:space="preserve"> </w:t>
      </w:r>
      <w:r w:rsidR="00A6304F">
        <w:rPr>
          <w:sz w:val="24"/>
          <w:szCs w:val="24"/>
          <w:lang w:val="bg-BG"/>
        </w:rPr>
        <w:t>3</w:t>
      </w:r>
      <w:r w:rsidR="00A6304F">
        <w:rPr>
          <w:sz w:val="24"/>
          <w:szCs w:val="24"/>
        </w:rPr>
        <w:t>0.</w:t>
      </w:r>
      <w:r w:rsidR="00A6304F">
        <w:rPr>
          <w:sz w:val="24"/>
          <w:szCs w:val="24"/>
          <w:lang w:val="bg-BG"/>
        </w:rPr>
        <w:t>12</w:t>
      </w:r>
      <w:r w:rsidR="00A6304F">
        <w:rPr>
          <w:sz w:val="24"/>
          <w:szCs w:val="24"/>
        </w:rPr>
        <w:t>.20</w:t>
      </w:r>
      <w:r w:rsidR="00A6304F">
        <w:rPr>
          <w:sz w:val="24"/>
          <w:szCs w:val="24"/>
          <w:lang w:val="bg-BG"/>
        </w:rPr>
        <w:t>05</w:t>
      </w:r>
      <w:r w:rsidR="00A6304F">
        <w:rPr>
          <w:sz w:val="24"/>
          <w:szCs w:val="24"/>
        </w:rPr>
        <w:t>г.</w:t>
      </w:r>
      <w:proofErr w:type="gramEnd"/>
      <w:r w:rsidR="00A6304F">
        <w:rPr>
          <w:sz w:val="24"/>
          <w:szCs w:val="24"/>
          <w:lang w:val="bg-BG"/>
        </w:rPr>
        <w:t xml:space="preserve"> </w:t>
      </w:r>
      <w:r w:rsidR="00CD2B0A">
        <w:rPr>
          <w:sz w:val="24"/>
          <w:szCs w:val="24"/>
          <w:lang w:val="bg-BG" w:eastAsia="en-US"/>
        </w:rPr>
        <w:t>за продажба на  недвижим имот</w:t>
      </w:r>
    </w:p>
    <w:p w:rsidR="00B3356F" w:rsidRDefault="00AB5EDB" w:rsidP="00142F65">
      <w:pPr>
        <w:suppressAutoHyphens w:val="0"/>
        <w:jc w:val="both"/>
        <w:rPr>
          <w:sz w:val="24"/>
          <w:szCs w:val="24"/>
          <w:lang w:val="bg-BG" w:eastAsia="en-US"/>
        </w:rPr>
      </w:pPr>
      <w:r>
        <w:rPr>
          <w:sz w:val="24"/>
          <w:szCs w:val="24"/>
          <w:lang w:val="bg-BG" w:eastAsia="en-US"/>
        </w:rPr>
        <w:t>4</w:t>
      </w:r>
      <w:r w:rsidR="00B3356F" w:rsidRPr="00B3356F">
        <w:rPr>
          <w:sz w:val="24"/>
          <w:szCs w:val="24"/>
          <w:lang w:val="bg-BG" w:eastAsia="en-US"/>
        </w:rPr>
        <w:t xml:space="preserve">. </w:t>
      </w:r>
      <w:r w:rsidR="00A328F9">
        <w:rPr>
          <w:sz w:val="24"/>
          <w:szCs w:val="24"/>
          <w:lang w:val="bg-BG" w:eastAsia="en-US"/>
        </w:rPr>
        <w:t>Експертна оценка на лицензиран оценител</w:t>
      </w:r>
    </w:p>
    <w:p w:rsidR="004B2522" w:rsidRDefault="00AB5EDB" w:rsidP="00142F65">
      <w:pPr>
        <w:suppressAutoHyphens w:val="0"/>
        <w:jc w:val="both"/>
        <w:rPr>
          <w:sz w:val="24"/>
          <w:szCs w:val="24"/>
          <w:lang w:val="bg-BG" w:eastAsia="en-US"/>
        </w:rPr>
      </w:pPr>
      <w:r>
        <w:rPr>
          <w:sz w:val="24"/>
          <w:szCs w:val="24"/>
          <w:lang w:val="bg-BG" w:eastAsia="en-US"/>
        </w:rPr>
        <w:t>5</w:t>
      </w:r>
      <w:r w:rsidR="004B2522">
        <w:rPr>
          <w:sz w:val="24"/>
          <w:szCs w:val="24"/>
          <w:lang w:val="bg-BG" w:eastAsia="en-US"/>
        </w:rPr>
        <w:t>.</w:t>
      </w:r>
      <w:r w:rsidR="00D109E4">
        <w:rPr>
          <w:sz w:val="24"/>
          <w:szCs w:val="24"/>
          <w:lang w:val="bg-BG" w:eastAsia="en-US"/>
        </w:rPr>
        <w:t xml:space="preserve"> </w:t>
      </w:r>
      <w:r w:rsidR="00DF0AB6">
        <w:rPr>
          <w:sz w:val="24"/>
          <w:szCs w:val="24"/>
          <w:lang w:val="bg-BG" w:eastAsia="en-US"/>
        </w:rPr>
        <w:t>План - схема</w:t>
      </w:r>
    </w:p>
    <w:p w:rsidR="004B2522" w:rsidRPr="00B3356F" w:rsidRDefault="004B2522" w:rsidP="00142F65">
      <w:pPr>
        <w:suppressAutoHyphens w:val="0"/>
        <w:jc w:val="both"/>
        <w:rPr>
          <w:sz w:val="24"/>
          <w:szCs w:val="24"/>
          <w:lang w:eastAsia="en-US"/>
        </w:rPr>
      </w:pPr>
    </w:p>
    <w:p w:rsidR="00B3356F" w:rsidRDefault="00B3356F" w:rsidP="00142F65">
      <w:pPr>
        <w:suppressAutoHyphens w:val="0"/>
        <w:ind w:left="284" w:hanging="284"/>
        <w:jc w:val="both"/>
        <w:rPr>
          <w:sz w:val="28"/>
          <w:szCs w:val="28"/>
          <w:lang w:val="bg-BG" w:eastAsia="en-US"/>
        </w:rPr>
      </w:pPr>
    </w:p>
    <w:p w:rsidR="004B2522" w:rsidRPr="00B3356F" w:rsidRDefault="004B2522" w:rsidP="00142F65">
      <w:pPr>
        <w:suppressAutoHyphens w:val="0"/>
        <w:ind w:left="284" w:hanging="284"/>
        <w:jc w:val="both"/>
        <w:rPr>
          <w:sz w:val="28"/>
          <w:szCs w:val="28"/>
          <w:lang w:val="bg-BG" w:eastAsia="en-US"/>
        </w:rPr>
      </w:pPr>
    </w:p>
    <w:p w:rsidR="00B3356F" w:rsidRPr="00B3356F" w:rsidRDefault="00B3356F" w:rsidP="00142F65">
      <w:pPr>
        <w:suppressAutoHyphens w:val="0"/>
        <w:jc w:val="both"/>
        <w:rPr>
          <w:b/>
          <w:sz w:val="24"/>
          <w:szCs w:val="24"/>
          <w:lang w:val="bg-BG" w:eastAsia="en-US"/>
        </w:rPr>
      </w:pPr>
      <w:r w:rsidRPr="00B3356F">
        <w:rPr>
          <w:b/>
          <w:sz w:val="24"/>
          <w:szCs w:val="24"/>
          <w:lang w:val="bg-BG" w:eastAsia="en-US"/>
        </w:rPr>
        <w:t>ВНОСИТЕЛ:</w:t>
      </w:r>
    </w:p>
    <w:p w:rsidR="00B3356F" w:rsidRPr="00B3356F" w:rsidRDefault="00B3356F" w:rsidP="00142F65">
      <w:pPr>
        <w:suppressAutoHyphens w:val="0"/>
        <w:jc w:val="both"/>
        <w:rPr>
          <w:b/>
          <w:sz w:val="24"/>
          <w:szCs w:val="24"/>
          <w:lang w:val="bg-BG" w:eastAsia="en-US"/>
        </w:rPr>
      </w:pPr>
    </w:p>
    <w:p w:rsidR="00B3356F" w:rsidRPr="00B3356F" w:rsidRDefault="00110580" w:rsidP="00142F65">
      <w:pPr>
        <w:suppressAutoHyphens w:val="0"/>
        <w:jc w:val="both"/>
        <w:rPr>
          <w:b/>
          <w:sz w:val="24"/>
          <w:szCs w:val="24"/>
          <w:lang w:val="bg-BG" w:eastAsia="en-US"/>
        </w:rPr>
      </w:pPr>
      <w:r>
        <w:rPr>
          <w:b/>
          <w:sz w:val="24"/>
          <w:szCs w:val="24"/>
          <w:lang w:val="bg-BG" w:eastAsia="en-US"/>
        </w:rPr>
        <w:t>КЪНЧО СТОЯНОВ ПАПАЗОВ</w:t>
      </w:r>
    </w:p>
    <w:p w:rsidR="00B3356F" w:rsidRPr="00B3356F" w:rsidRDefault="00B3356F" w:rsidP="00142F65">
      <w:pPr>
        <w:suppressAutoHyphens w:val="0"/>
        <w:jc w:val="both"/>
        <w:rPr>
          <w:b/>
          <w:sz w:val="24"/>
          <w:szCs w:val="24"/>
          <w:lang w:val="bg-BG" w:eastAsia="en-US"/>
        </w:rPr>
      </w:pPr>
      <w:r w:rsidRPr="00B3356F">
        <w:rPr>
          <w:b/>
          <w:sz w:val="24"/>
          <w:szCs w:val="24"/>
          <w:lang w:val="bg-BG" w:eastAsia="en-US"/>
        </w:rPr>
        <w:t>КМЕТ НА ОБЩИНА ГУРКОВО</w:t>
      </w:r>
    </w:p>
    <w:p w:rsidR="004B2522" w:rsidRDefault="00B3356F" w:rsidP="00142F65">
      <w:pPr>
        <w:suppressAutoHyphens w:val="0"/>
        <w:jc w:val="both"/>
        <w:rPr>
          <w:sz w:val="24"/>
          <w:szCs w:val="24"/>
          <w:lang w:val="bg-BG" w:eastAsia="en-US"/>
        </w:rPr>
      </w:pPr>
      <w:r w:rsidRPr="00B3356F">
        <w:rPr>
          <w:sz w:val="24"/>
          <w:szCs w:val="24"/>
          <w:lang w:val="bg-BG" w:eastAsia="en-US"/>
        </w:rPr>
        <w:tab/>
      </w:r>
    </w:p>
    <w:p w:rsidR="004B2522" w:rsidRDefault="004B2522" w:rsidP="00142F65">
      <w:pPr>
        <w:suppressAutoHyphens w:val="0"/>
        <w:jc w:val="both"/>
        <w:rPr>
          <w:sz w:val="24"/>
          <w:szCs w:val="24"/>
          <w:lang w:val="bg-BG" w:eastAsia="en-US"/>
        </w:rPr>
      </w:pPr>
    </w:p>
    <w:p w:rsidR="00B3356F" w:rsidRPr="00B3356F" w:rsidRDefault="00B3356F" w:rsidP="00142F65">
      <w:pPr>
        <w:suppressAutoHyphens w:val="0"/>
        <w:jc w:val="both"/>
        <w:rPr>
          <w:sz w:val="24"/>
          <w:szCs w:val="24"/>
          <w:lang w:val="bg-BG" w:eastAsia="en-US"/>
        </w:rPr>
      </w:pPr>
      <w:r w:rsidRPr="00B3356F">
        <w:rPr>
          <w:sz w:val="24"/>
          <w:szCs w:val="24"/>
          <w:lang w:val="bg-BG" w:eastAsia="en-US"/>
        </w:rPr>
        <w:t xml:space="preserve">                                                                            </w:t>
      </w:r>
    </w:p>
    <w:p w:rsidR="00CD2B0A" w:rsidRPr="003F091F" w:rsidRDefault="00CD2B0A" w:rsidP="00142F65">
      <w:pPr>
        <w:jc w:val="both"/>
        <w:rPr>
          <w:sz w:val="24"/>
          <w:szCs w:val="24"/>
          <w:lang w:val="bg-BG"/>
        </w:rPr>
      </w:pPr>
      <w:r w:rsidRPr="003F091F">
        <w:rPr>
          <w:sz w:val="24"/>
          <w:szCs w:val="24"/>
          <w:lang w:val="bg-BG"/>
        </w:rPr>
        <w:t xml:space="preserve">Съгласувал : </w:t>
      </w:r>
    </w:p>
    <w:p w:rsidR="00CD2B0A" w:rsidRDefault="00CD2B0A" w:rsidP="00142F65">
      <w:pPr>
        <w:jc w:val="both"/>
        <w:rPr>
          <w:sz w:val="24"/>
          <w:szCs w:val="24"/>
          <w:lang w:val="bg-BG"/>
        </w:rPr>
      </w:pPr>
      <w:r w:rsidRPr="003F091F">
        <w:rPr>
          <w:sz w:val="24"/>
          <w:szCs w:val="24"/>
          <w:lang w:val="bg-BG"/>
        </w:rPr>
        <w:t xml:space="preserve">                      /</w:t>
      </w:r>
      <w:proofErr w:type="spellStart"/>
      <w:r>
        <w:rPr>
          <w:sz w:val="24"/>
          <w:szCs w:val="24"/>
          <w:lang w:val="bg-BG"/>
        </w:rPr>
        <w:t>адв</w:t>
      </w:r>
      <w:proofErr w:type="spellEnd"/>
      <w:r>
        <w:rPr>
          <w:sz w:val="24"/>
          <w:szCs w:val="24"/>
          <w:lang w:val="bg-BG"/>
        </w:rPr>
        <w:t>.Таня Димитрова</w:t>
      </w:r>
      <w:r w:rsidRPr="003F091F">
        <w:rPr>
          <w:sz w:val="24"/>
          <w:szCs w:val="24"/>
          <w:lang w:val="bg-BG"/>
        </w:rPr>
        <w:t>/</w:t>
      </w:r>
      <w:r w:rsidRPr="003F091F">
        <w:rPr>
          <w:sz w:val="24"/>
          <w:szCs w:val="24"/>
          <w:lang w:val="bg-BG"/>
        </w:rPr>
        <w:tab/>
      </w:r>
    </w:p>
    <w:p w:rsidR="00B3356F" w:rsidRPr="00B3356F" w:rsidRDefault="00B3356F" w:rsidP="00142F65">
      <w:pPr>
        <w:suppressAutoHyphens w:val="0"/>
        <w:jc w:val="both"/>
        <w:rPr>
          <w:sz w:val="24"/>
          <w:szCs w:val="24"/>
          <w:lang w:val="bg-BG" w:eastAsia="en-US"/>
        </w:rPr>
      </w:pPr>
    </w:p>
    <w:p w:rsidR="00142F65" w:rsidRPr="00B3356F" w:rsidRDefault="00142F65">
      <w:pPr>
        <w:suppressAutoHyphens w:val="0"/>
        <w:jc w:val="both"/>
        <w:rPr>
          <w:sz w:val="24"/>
          <w:szCs w:val="24"/>
          <w:lang w:val="bg-BG" w:eastAsia="en-US"/>
        </w:rPr>
      </w:pPr>
    </w:p>
    <w:sectPr w:rsidR="00142F65" w:rsidRPr="00B3356F" w:rsidSect="00C5628B">
      <w:pgSz w:w="11906" w:h="16838"/>
      <w:pgMar w:top="810" w:right="1282" w:bottom="1080" w:left="1584" w:header="708" w:footer="708" w:gutter="0"/>
      <w:cols w:space="708"/>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Open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Times New Roman" w:hint="default"/>
        <w:lang w:val="bg-BG"/>
      </w:rPr>
    </w:lvl>
  </w:abstractNum>
  <w:abstractNum w:abstractNumId="2">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4">
    <w:nsid w:val="00000005"/>
    <w:multiLevelType w:val="singleLevel"/>
    <w:tmpl w:val="AC7A7284"/>
    <w:name w:val="WW8Num5"/>
    <w:lvl w:ilvl="0">
      <w:start w:val="1"/>
      <w:numFmt w:val="decimal"/>
      <w:lvlText w:val="%1."/>
      <w:lvlJc w:val="left"/>
      <w:pPr>
        <w:tabs>
          <w:tab w:val="num" w:pos="0"/>
        </w:tabs>
        <w:ind w:left="720" w:hanging="360"/>
      </w:pPr>
      <w:rPr>
        <w:rFonts w:ascii="Times New Roman" w:eastAsia="Times New Roman" w:hAnsi="Times New Roman" w:cs="Times New Roman" w:hint="default"/>
        <w:color w:val="000000"/>
        <w:sz w:val="28"/>
        <w:szCs w:val="28"/>
      </w:rPr>
    </w:lvl>
  </w:abstractNum>
  <w:abstractNum w:abstractNumId="5">
    <w:nsid w:val="051D667A"/>
    <w:multiLevelType w:val="hybridMultilevel"/>
    <w:tmpl w:val="64FA65EC"/>
    <w:lvl w:ilvl="0" w:tplc="A9D493C8">
      <w:start w:val="1"/>
      <w:numFmt w:val="decimal"/>
      <w:lvlText w:val="%1."/>
      <w:lvlJc w:val="left"/>
      <w:pPr>
        <w:tabs>
          <w:tab w:val="num" w:pos="720"/>
        </w:tabs>
        <w:ind w:left="720" w:hanging="360"/>
      </w:pPr>
      <w:rPr>
        <w:sz w:val="22"/>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6">
    <w:nsid w:val="0C89075F"/>
    <w:multiLevelType w:val="hybridMultilevel"/>
    <w:tmpl w:val="FCE228BC"/>
    <w:name w:val="WW8Num52"/>
    <w:lvl w:ilvl="0" w:tplc="07F21FC4">
      <w:start w:val="1"/>
      <w:numFmt w:val="decimal"/>
      <w:lvlText w:val="%1."/>
      <w:lvlJc w:val="left"/>
      <w:pPr>
        <w:tabs>
          <w:tab w:val="num" w:pos="0"/>
        </w:tabs>
        <w:ind w:left="720" w:hanging="360"/>
      </w:pPr>
      <w:rPr>
        <w:rFonts w:cs="Times New Roman" w:hint="default"/>
        <w:b/>
        <w:i w:val="0"/>
        <w:color w:val="000000"/>
        <w:sz w:val="24"/>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21F08B2"/>
    <w:multiLevelType w:val="hybridMultilevel"/>
    <w:tmpl w:val="1B223AEE"/>
    <w:lvl w:ilvl="0" w:tplc="E2F68E28">
      <w:start w:val="1"/>
      <w:numFmt w:val="decimal"/>
      <w:lvlText w:val="%1."/>
      <w:lvlJc w:val="left"/>
      <w:pPr>
        <w:ind w:left="218" w:hanging="360"/>
      </w:pPr>
      <w:rPr>
        <w:rFonts w:hint="default"/>
      </w:rPr>
    </w:lvl>
    <w:lvl w:ilvl="1" w:tplc="04020019" w:tentative="1">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8">
    <w:nsid w:val="3F8937B9"/>
    <w:multiLevelType w:val="hybridMultilevel"/>
    <w:tmpl w:val="B76416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46A78A6"/>
    <w:multiLevelType w:val="hybridMultilevel"/>
    <w:tmpl w:val="9446A6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6F3C10E0"/>
    <w:multiLevelType w:val="hybridMultilevel"/>
    <w:tmpl w:val="1EEE06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91C6E73"/>
    <w:multiLevelType w:val="hybridMultilevel"/>
    <w:tmpl w:val="148CB5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num>
  <w:num w:numId="11">
    <w:abstractNumId w:val="13"/>
  </w:num>
  <w:num w:numId="12">
    <w:abstractNumId w:val="12"/>
  </w:num>
  <w:num w:numId="13">
    <w:abstractNumId w:val="8"/>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798"/>
    <w:rsid w:val="0001204E"/>
    <w:rsid w:val="00013CE4"/>
    <w:rsid w:val="000170D2"/>
    <w:rsid w:val="0006048F"/>
    <w:rsid w:val="000C70AB"/>
    <w:rsid w:val="000F0798"/>
    <w:rsid w:val="00110580"/>
    <w:rsid w:val="00112AB9"/>
    <w:rsid w:val="001358B9"/>
    <w:rsid w:val="00142F65"/>
    <w:rsid w:val="00153100"/>
    <w:rsid w:val="001A0BDD"/>
    <w:rsid w:val="001C3A8D"/>
    <w:rsid w:val="001C3EB5"/>
    <w:rsid w:val="00216F07"/>
    <w:rsid w:val="0023396D"/>
    <w:rsid w:val="002524FA"/>
    <w:rsid w:val="00267B31"/>
    <w:rsid w:val="00276F68"/>
    <w:rsid w:val="002A58CA"/>
    <w:rsid w:val="002C2B71"/>
    <w:rsid w:val="002D2936"/>
    <w:rsid w:val="002F229B"/>
    <w:rsid w:val="00310272"/>
    <w:rsid w:val="00316DBE"/>
    <w:rsid w:val="00371753"/>
    <w:rsid w:val="003739B6"/>
    <w:rsid w:val="003A5A22"/>
    <w:rsid w:val="003E5C05"/>
    <w:rsid w:val="003E5D45"/>
    <w:rsid w:val="00414124"/>
    <w:rsid w:val="00416080"/>
    <w:rsid w:val="004173C0"/>
    <w:rsid w:val="00422955"/>
    <w:rsid w:val="004576FA"/>
    <w:rsid w:val="00470286"/>
    <w:rsid w:val="0048081C"/>
    <w:rsid w:val="004B17E6"/>
    <w:rsid w:val="004B2522"/>
    <w:rsid w:val="004B3A36"/>
    <w:rsid w:val="004B3E07"/>
    <w:rsid w:val="004C05BC"/>
    <w:rsid w:val="004D6709"/>
    <w:rsid w:val="004F3161"/>
    <w:rsid w:val="00503795"/>
    <w:rsid w:val="0051580C"/>
    <w:rsid w:val="00517005"/>
    <w:rsid w:val="005345C4"/>
    <w:rsid w:val="0056082F"/>
    <w:rsid w:val="005D7838"/>
    <w:rsid w:val="005F07E9"/>
    <w:rsid w:val="005F19E8"/>
    <w:rsid w:val="005F1BE7"/>
    <w:rsid w:val="0061552F"/>
    <w:rsid w:val="00625589"/>
    <w:rsid w:val="00661EC4"/>
    <w:rsid w:val="00665541"/>
    <w:rsid w:val="006923CB"/>
    <w:rsid w:val="006A7449"/>
    <w:rsid w:val="006A7975"/>
    <w:rsid w:val="006B0F4F"/>
    <w:rsid w:val="006B22BF"/>
    <w:rsid w:val="006F27C2"/>
    <w:rsid w:val="00707276"/>
    <w:rsid w:val="00711652"/>
    <w:rsid w:val="0071438F"/>
    <w:rsid w:val="00731D5A"/>
    <w:rsid w:val="00743BB3"/>
    <w:rsid w:val="00785215"/>
    <w:rsid w:val="00786871"/>
    <w:rsid w:val="007B1D46"/>
    <w:rsid w:val="007E4723"/>
    <w:rsid w:val="007E65F4"/>
    <w:rsid w:val="0082106A"/>
    <w:rsid w:val="0082678C"/>
    <w:rsid w:val="00834929"/>
    <w:rsid w:val="008407E7"/>
    <w:rsid w:val="0084293B"/>
    <w:rsid w:val="00866714"/>
    <w:rsid w:val="00870912"/>
    <w:rsid w:val="00870DF6"/>
    <w:rsid w:val="0087524C"/>
    <w:rsid w:val="00881EE2"/>
    <w:rsid w:val="00887F69"/>
    <w:rsid w:val="008F0C5D"/>
    <w:rsid w:val="008F2703"/>
    <w:rsid w:val="0090041E"/>
    <w:rsid w:val="0090543B"/>
    <w:rsid w:val="009068AA"/>
    <w:rsid w:val="009142FB"/>
    <w:rsid w:val="00923EC2"/>
    <w:rsid w:val="00933725"/>
    <w:rsid w:val="009544F0"/>
    <w:rsid w:val="00965014"/>
    <w:rsid w:val="009746B5"/>
    <w:rsid w:val="009902C3"/>
    <w:rsid w:val="009A75CD"/>
    <w:rsid w:val="009B0D5B"/>
    <w:rsid w:val="009C3C5D"/>
    <w:rsid w:val="009D40BF"/>
    <w:rsid w:val="009F27BA"/>
    <w:rsid w:val="00A02455"/>
    <w:rsid w:val="00A07632"/>
    <w:rsid w:val="00A13371"/>
    <w:rsid w:val="00A328F9"/>
    <w:rsid w:val="00A50CDC"/>
    <w:rsid w:val="00A6304F"/>
    <w:rsid w:val="00A73A99"/>
    <w:rsid w:val="00AB5EDB"/>
    <w:rsid w:val="00AC0BB5"/>
    <w:rsid w:val="00AC1FF6"/>
    <w:rsid w:val="00AC761A"/>
    <w:rsid w:val="00AD2221"/>
    <w:rsid w:val="00B02BEF"/>
    <w:rsid w:val="00B0730D"/>
    <w:rsid w:val="00B305C3"/>
    <w:rsid w:val="00B3356F"/>
    <w:rsid w:val="00B357C3"/>
    <w:rsid w:val="00B626C6"/>
    <w:rsid w:val="00BA5AD0"/>
    <w:rsid w:val="00BD176A"/>
    <w:rsid w:val="00BE77F7"/>
    <w:rsid w:val="00BF2B9F"/>
    <w:rsid w:val="00C5628B"/>
    <w:rsid w:val="00C63A3E"/>
    <w:rsid w:val="00C64D57"/>
    <w:rsid w:val="00C9106A"/>
    <w:rsid w:val="00CA46F8"/>
    <w:rsid w:val="00CD2B0A"/>
    <w:rsid w:val="00CE7B84"/>
    <w:rsid w:val="00CF3249"/>
    <w:rsid w:val="00D109E4"/>
    <w:rsid w:val="00D10EB9"/>
    <w:rsid w:val="00D265E1"/>
    <w:rsid w:val="00D272E3"/>
    <w:rsid w:val="00D35321"/>
    <w:rsid w:val="00D50863"/>
    <w:rsid w:val="00D5112D"/>
    <w:rsid w:val="00D55014"/>
    <w:rsid w:val="00D81382"/>
    <w:rsid w:val="00DF0AB6"/>
    <w:rsid w:val="00E00604"/>
    <w:rsid w:val="00E35446"/>
    <w:rsid w:val="00E514ED"/>
    <w:rsid w:val="00E601A3"/>
    <w:rsid w:val="00E670E6"/>
    <w:rsid w:val="00E92476"/>
    <w:rsid w:val="00E95B81"/>
    <w:rsid w:val="00EB2F9F"/>
    <w:rsid w:val="00F04EC8"/>
    <w:rsid w:val="00F17C34"/>
    <w:rsid w:val="00F23CEA"/>
    <w:rsid w:val="00F24717"/>
    <w:rsid w:val="00F46E61"/>
    <w:rsid w:val="00F52437"/>
    <w:rsid w:val="00F73F6E"/>
    <w:rsid w:val="00F7714B"/>
    <w:rsid w:val="00F82B54"/>
    <w:rsid w:val="00F97FBE"/>
    <w:rsid w:val="00FA25EF"/>
    <w:rsid w:val="00FB01D9"/>
    <w:rsid w:val="00FB2A64"/>
    <w:rsid w:val="00FB48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DD"/>
    <w:pPr>
      <w:suppressAutoHyphens/>
    </w:pPr>
    <w:rPr>
      <w:lang w:val="en-US" w:eastAsia="ar-SA"/>
    </w:rPr>
  </w:style>
  <w:style w:type="paragraph" w:styleId="1">
    <w:name w:val="heading 1"/>
    <w:basedOn w:val="a"/>
    <w:next w:val="a"/>
    <w:qFormat/>
    <w:rsid w:val="001A0BDD"/>
    <w:pPr>
      <w:keepNext/>
      <w:tabs>
        <w:tab w:val="num" w:pos="0"/>
      </w:tabs>
      <w:ind w:left="432" w:hanging="432"/>
      <w:jc w:val="center"/>
      <w:outlineLvl w:val="0"/>
    </w:pPr>
    <w:rPr>
      <w:b/>
      <w:sz w:val="48"/>
      <w:lang w:val="bg-BG"/>
    </w:rPr>
  </w:style>
  <w:style w:type="paragraph" w:styleId="2">
    <w:name w:val="heading 2"/>
    <w:basedOn w:val="a"/>
    <w:next w:val="a"/>
    <w:qFormat/>
    <w:rsid w:val="001A0BDD"/>
    <w:pPr>
      <w:keepNext/>
      <w:tabs>
        <w:tab w:val="num" w:pos="0"/>
      </w:tabs>
      <w:ind w:left="576" w:hanging="576"/>
      <w:outlineLvl w:val="1"/>
    </w:pPr>
    <w:rPr>
      <w:b/>
      <w:sz w:val="22"/>
      <w:lang w:val="bg-BG"/>
    </w:rPr>
  </w:style>
  <w:style w:type="paragraph" w:styleId="3">
    <w:name w:val="heading 3"/>
    <w:basedOn w:val="a"/>
    <w:next w:val="a"/>
    <w:qFormat/>
    <w:rsid w:val="001A0BDD"/>
    <w:pPr>
      <w:keepNext/>
      <w:tabs>
        <w:tab w:val="num" w:pos="0"/>
      </w:tabs>
      <w:ind w:left="720" w:hanging="720"/>
      <w:jc w:val="center"/>
      <w:outlineLvl w:val="2"/>
    </w:pPr>
    <w:rPr>
      <w:sz w:val="32"/>
      <w:lang w:val="bg-BG"/>
    </w:rPr>
  </w:style>
  <w:style w:type="paragraph" w:styleId="4">
    <w:name w:val="heading 4"/>
    <w:basedOn w:val="a"/>
    <w:next w:val="a"/>
    <w:qFormat/>
    <w:rsid w:val="001A0BDD"/>
    <w:pPr>
      <w:keepNext/>
      <w:tabs>
        <w:tab w:val="num" w:pos="0"/>
      </w:tabs>
      <w:ind w:left="864" w:hanging="864"/>
      <w:jc w:val="center"/>
      <w:outlineLvl w:val="3"/>
    </w:pPr>
    <w:rPr>
      <w:b/>
      <w:bCs/>
      <w:sz w:val="28"/>
      <w:lang w:val="bg-BG"/>
    </w:rPr>
  </w:style>
  <w:style w:type="paragraph" w:styleId="5">
    <w:name w:val="heading 5"/>
    <w:basedOn w:val="a"/>
    <w:next w:val="a"/>
    <w:qFormat/>
    <w:rsid w:val="001A0BDD"/>
    <w:pPr>
      <w:keepNext/>
      <w:tabs>
        <w:tab w:val="num" w:pos="0"/>
      </w:tabs>
      <w:ind w:left="5040" w:hanging="5040"/>
      <w:outlineLvl w:val="4"/>
    </w:pPr>
    <w:rPr>
      <w:sz w:val="24"/>
      <w:lang w:val="bg-BG"/>
    </w:rPr>
  </w:style>
  <w:style w:type="paragraph" w:styleId="6">
    <w:name w:val="heading 6"/>
    <w:basedOn w:val="a"/>
    <w:next w:val="a"/>
    <w:qFormat/>
    <w:rsid w:val="001A0BDD"/>
    <w:pPr>
      <w:keepNext/>
      <w:tabs>
        <w:tab w:val="num" w:pos="0"/>
      </w:tabs>
      <w:ind w:left="1152" w:hanging="1152"/>
      <w:outlineLvl w:val="5"/>
    </w:pPr>
    <w:rPr>
      <w:b/>
      <w:bCs/>
      <w:sz w:val="24"/>
      <w:lang w:val="bg-BG"/>
    </w:rPr>
  </w:style>
  <w:style w:type="paragraph" w:styleId="7">
    <w:name w:val="heading 7"/>
    <w:basedOn w:val="a"/>
    <w:next w:val="a"/>
    <w:qFormat/>
    <w:rsid w:val="001A0BDD"/>
    <w:pPr>
      <w:keepNext/>
      <w:tabs>
        <w:tab w:val="num" w:pos="0"/>
      </w:tabs>
      <w:ind w:left="1296" w:hanging="1296"/>
      <w:outlineLvl w:val="6"/>
    </w:pPr>
    <w:rPr>
      <w:sz w:val="28"/>
      <w:lang w:val="bg-BG"/>
    </w:rPr>
  </w:style>
  <w:style w:type="paragraph" w:styleId="8">
    <w:name w:val="heading 8"/>
    <w:basedOn w:val="a"/>
    <w:next w:val="a"/>
    <w:qFormat/>
    <w:rsid w:val="001A0BDD"/>
    <w:pPr>
      <w:keepNext/>
      <w:tabs>
        <w:tab w:val="num" w:pos="0"/>
      </w:tabs>
      <w:ind w:left="1440" w:hanging="1440"/>
      <w:outlineLvl w:val="7"/>
    </w:pPr>
    <w:rPr>
      <w:b/>
      <w:bCs/>
      <w:sz w:val="28"/>
      <w:lang w:val="bg-BG"/>
    </w:rPr>
  </w:style>
  <w:style w:type="paragraph" w:styleId="9">
    <w:name w:val="heading 9"/>
    <w:basedOn w:val="a"/>
    <w:next w:val="a"/>
    <w:qFormat/>
    <w:rsid w:val="001A0BDD"/>
    <w:pPr>
      <w:keepNext/>
      <w:tabs>
        <w:tab w:val="num" w:pos="0"/>
      </w:tabs>
      <w:ind w:left="1584" w:hanging="1584"/>
      <w:jc w:val="center"/>
      <w:outlineLvl w:val="8"/>
    </w:pPr>
    <w:rPr>
      <w:b/>
      <w:bCs/>
      <w:sz w:val="4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A0BDD"/>
    <w:rPr>
      <w:rFonts w:ascii="Times New Roman" w:eastAsia="Times New Roman" w:hAnsi="Times New Roman" w:cs="Times New Roman" w:hint="default"/>
    </w:rPr>
  </w:style>
  <w:style w:type="character" w:customStyle="1" w:styleId="WW8Num1z1">
    <w:name w:val="WW8Num1z1"/>
    <w:rsid w:val="001A0BDD"/>
    <w:rPr>
      <w:rFonts w:ascii="Courier New" w:hAnsi="Courier New" w:cs="Courier New" w:hint="default"/>
    </w:rPr>
  </w:style>
  <w:style w:type="character" w:customStyle="1" w:styleId="WW8Num1z2">
    <w:name w:val="WW8Num1z2"/>
    <w:rsid w:val="001A0BDD"/>
    <w:rPr>
      <w:rFonts w:ascii="Wingdings" w:hAnsi="Wingdings" w:cs="Wingdings" w:hint="default"/>
    </w:rPr>
  </w:style>
  <w:style w:type="character" w:customStyle="1" w:styleId="WW8Num1z3">
    <w:name w:val="WW8Num1z3"/>
    <w:rsid w:val="001A0BDD"/>
    <w:rPr>
      <w:rFonts w:ascii="Symbol" w:hAnsi="Symbol" w:cs="Symbol" w:hint="default"/>
    </w:rPr>
  </w:style>
  <w:style w:type="character" w:customStyle="1" w:styleId="WW8Num1z4">
    <w:name w:val="WW8Num1z4"/>
    <w:rsid w:val="001A0BDD"/>
  </w:style>
  <w:style w:type="character" w:customStyle="1" w:styleId="WW8Num1z5">
    <w:name w:val="WW8Num1z5"/>
    <w:rsid w:val="001A0BDD"/>
  </w:style>
  <w:style w:type="character" w:customStyle="1" w:styleId="WW8Num1z6">
    <w:name w:val="WW8Num1z6"/>
    <w:rsid w:val="001A0BDD"/>
  </w:style>
  <w:style w:type="character" w:customStyle="1" w:styleId="WW8Num1z7">
    <w:name w:val="WW8Num1z7"/>
    <w:rsid w:val="001A0BDD"/>
  </w:style>
  <w:style w:type="character" w:customStyle="1" w:styleId="WW8Num1z8">
    <w:name w:val="WW8Num1z8"/>
    <w:rsid w:val="001A0BDD"/>
  </w:style>
  <w:style w:type="character" w:customStyle="1" w:styleId="WW8Num2z0">
    <w:name w:val="WW8Num2z0"/>
    <w:rsid w:val="001A0BDD"/>
    <w:rPr>
      <w:rFonts w:ascii="Times New Roman" w:eastAsia="Times New Roman" w:hAnsi="Times New Roman" w:cs="Times New Roman" w:hint="default"/>
      <w:lang w:val="bg-BG"/>
    </w:rPr>
  </w:style>
  <w:style w:type="character" w:customStyle="1" w:styleId="WW8Num3z0">
    <w:name w:val="WW8Num3z0"/>
    <w:rsid w:val="001A0BDD"/>
    <w:rPr>
      <w:rFonts w:cs="Times New Roman" w:hint="default"/>
      <w:b w:val="0"/>
      <w:bCs/>
      <w:szCs w:val="28"/>
      <w:lang w:val="bg-BG"/>
    </w:rPr>
  </w:style>
  <w:style w:type="character" w:customStyle="1" w:styleId="WW8Num4z0">
    <w:name w:val="WW8Num4z0"/>
    <w:rsid w:val="001A0BDD"/>
    <w:rPr>
      <w:rFonts w:ascii="Symbol" w:hAnsi="Symbol" w:cs="Symbol" w:hint="default"/>
      <w:sz w:val="28"/>
      <w:szCs w:val="28"/>
      <w:lang w:val="bg-BG"/>
    </w:rPr>
  </w:style>
  <w:style w:type="character" w:customStyle="1" w:styleId="WW8Num5z0">
    <w:name w:val="WW8Num5z0"/>
    <w:rsid w:val="001A0BDD"/>
    <w:rPr>
      <w:rFonts w:cs="Times New Roman" w:hint="default"/>
      <w:color w:val="000000"/>
      <w:sz w:val="28"/>
      <w:szCs w:val="28"/>
    </w:rPr>
  </w:style>
  <w:style w:type="character" w:customStyle="1" w:styleId="20">
    <w:name w:val="Шрифт на абзаца по подразбиране2"/>
    <w:rsid w:val="001A0BDD"/>
  </w:style>
  <w:style w:type="character" w:customStyle="1" w:styleId="WW8Num2z1">
    <w:name w:val="WW8Num2z1"/>
    <w:rsid w:val="001A0BDD"/>
    <w:rPr>
      <w:rFonts w:ascii="Courier New" w:hAnsi="Courier New" w:cs="Courier New" w:hint="default"/>
    </w:rPr>
  </w:style>
  <w:style w:type="character" w:customStyle="1" w:styleId="WW8Num2z2">
    <w:name w:val="WW8Num2z2"/>
    <w:rsid w:val="001A0BDD"/>
    <w:rPr>
      <w:rFonts w:ascii="Wingdings" w:hAnsi="Wingdings" w:cs="Wingdings" w:hint="default"/>
    </w:rPr>
  </w:style>
  <w:style w:type="character" w:customStyle="1" w:styleId="WW8Num2z3">
    <w:name w:val="WW8Num2z3"/>
    <w:rsid w:val="001A0BDD"/>
    <w:rPr>
      <w:rFonts w:ascii="Symbol" w:hAnsi="Symbol" w:cs="Symbol" w:hint="default"/>
    </w:rPr>
  </w:style>
  <w:style w:type="character" w:customStyle="1" w:styleId="WW8Num3z1">
    <w:name w:val="WW8Num3z1"/>
    <w:rsid w:val="001A0BDD"/>
    <w:rPr>
      <w:rFonts w:ascii="Symbol" w:hAnsi="Symbol" w:cs="Symbol" w:hint="default"/>
      <w:b w:val="0"/>
    </w:rPr>
  </w:style>
  <w:style w:type="character" w:customStyle="1" w:styleId="WW8Num3z2">
    <w:name w:val="WW8Num3z2"/>
    <w:rsid w:val="001A0BDD"/>
  </w:style>
  <w:style w:type="character" w:customStyle="1" w:styleId="WW8Num3z3">
    <w:name w:val="WW8Num3z3"/>
    <w:rsid w:val="001A0BDD"/>
  </w:style>
  <w:style w:type="character" w:customStyle="1" w:styleId="WW8Num3z4">
    <w:name w:val="WW8Num3z4"/>
    <w:rsid w:val="001A0BDD"/>
  </w:style>
  <w:style w:type="character" w:customStyle="1" w:styleId="WW8Num3z5">
    <w:name w:val="WW8Num3z5"/>
    <w:rsid w:val="001A0BDD"/>
  </w:style>
  <w:style w:type="character" w:customStyle="1" w:styleId="WW8Num3z6">
    <w:name w:val="WW8Num3z6"/>
    <w:rsid w:val="001A0BDD"/>
  </w:style>
  <w:style w:type="character" w:customStyle="1" w:styleId="WW8Num3z7">
    <w:name w:val="WW8Num3z7"/>
    <w:rsid w:val="001A0BDD"/>
  </w:style>
  <w:style w:type="character" w:customStyle="1" w:styleId="WW8Num3z8">
    <w:name w:val="WW8Num3z8"/>
    <w:rsid w:val="001A0BDD"/>
  </w:style>
  <w:style w:type="character" w:customStyle="1" w:styleId="WW8Num4z1">
    <w:name w:val="WW8Num4z1"/>
    <w:rsid w:val="001A0BDD"/>
    <w:rPr>
      <w:rFonts w:ascii="Courier New" w:hAnsi="Courier New" w:cs="Courier New" w:hint="default"/>
    </w:rPr>
  </w:style>
  <w:style w:type="character" w:customStyle="1" w:styleId="WW8Num4z2">
    <w:name w:val="WW8Num4z2"/>
    <w:rsid w:val="001A0BDD"/>
    <w:rPr>
      <w:rFonts w:ascii="Wingdings" w:hAnsi="Wingdings" w:cs="Wingdings" w:hint="default"/>
    </w:rPr>
  </w:style>
  <w:style w:type="character" w:customStyle="1" w:styleId="WW8Num5z1">
    <w:name w:val="WW8Num5z1"/>
    <w:rsid w:val="001A0BDD"/>
  </w:style>
  <w:style w:type="character" w:customStyle="1" w:styleId="WW8Num5z2">
    <w:name w:val="WW8Num5z2"/>
    <w:rsid w:val="001A0BDD"/>
  </w:style>
  <w:style w:type="character" w:customStyle="1" w:styleId="WW8Num5z3">
    <w:name w:val="WW8Num5z3"/>
    <w:rsid w:val="001A0BDD"/>
  </w:style>
  <w:style w:type="character" w:customStyle="1" w:styleId="WW8Num5z4">
    <w:name w:val="WW8Num5z4"/>
    <w:rsid w:val="001A0BDD"/>
  </w:style>
  <w:style w:type="character" w:customStyle="1" w:styleId="WW8Num5z5">
    <w:name w:val="WW8Num5z5"/>
    <w:rsid w:val="001A0BDD"/>
  </w:style>
  <w:style w:type="character" w:customStyle="1" w:styleId="WW8Num5z6">
    <w:name w:val="WW8Num5z6"/>
    <w:rsid w:val="001A0BDD"/>
  </w:style>
  <w:style w:type="character" w:customStyle="1" w:styleId="WW8Num5z7">
    <w:name w:val="WW8Num5z7"/>
    <w:rsid w:val="001A0BDD"/>
  </w:style>
  <w:style w:type="character" w:customStyle="1" w:styleId="WW8Num5z8">
    <w:name w:val="WW8Num5z8"/>
    <w:rsid w:val="001A0BDD"/>
  </w:style>
  <w:style w:type="character" w:customStyle="1" w:styleId="WW8Num6z0">
    <w:name w:val="WW8Num6z0"/>
    <w:rsid w:val="001A0BDD"/>
    <w:rPr>
      <w:rFonts w:hint="default"/>
    </w:rPr>
  </w:style>
  <w:style w:type="character" w:customStyle="1" w:styleId="WW8Num6z1">
    <w:name w:val="WW8Num6z1"/>
    <w:rsid w:val="001A0BDD"/>
    <w:rPr>
      <w:rFonts w:ascii="Times New Roman" w:eastAsia="Times New Roman" w:hAnsi="Times New Roman" w:cs="Times New Roman" w:hint="default"/>
    </w:rPr>
  </w:style>
  <w:style w:type="character" w:customStyle="1" w:styleId="WW8Num6z2">
    <w:name w:val="WW8Num6z2"/>
    <w:rsid w:val="001A0BDD"/>
  </w:style>
  <w:style w:type="character" w:customStyle="1" w:styleId="WW8Num6z3">
    <w:name w:val="WW8Num6z3"/>
    <w:rsid w:val="001A0BDD"/>
  </w:style>
  <w:style w:type="character" w:customStyle="1" w:styleId="WW8Num6z4">
    <w:name w:val="WW8Num6z4"/>
    <w:rsid w:val="001A0BDD"/>
  </w:style>
  <w:style w:type="character" w:customStyle="1" w:styleId="WW8Num6z5">
    <w:name w:val="WW8Num6z5"/>
    <w:rsid w:val="001A0BDD"/>
  </w:style>
  <w:style w:type="character" w:customStyle="1" w:styleId="WW8Num6z6">
    <w:name w:val="WW8Num6z6"/>
    <w:rsid w:val="001A0BDD"/>
  </w:style>
  <w:style w:type="character" w:customStyle="1" w:styleId="WW8Num6z7">
    <w:name w:val="WW8Num6z7"/>
    <w:rsid w:val="001A0BDD"/>
  </w:style>
  <w:style w:type="character" w:customStyle="1" w:styleId="WW8Num6z8">
    <w:name w:val="WW8Num6z8"/>
    <w:rsid w:val="001A0BDD"/>
  </w:style>
  <w:style w:type="character" w:customStyle="1" w:styleId="WW8Num7z0">
    <w:name w:val="WW8Num7z0"/>
    <w:rsid w:val="001A0BDD"/>
    <w:rPr>
      <w:rFonts w:ascii="Symbol" w:hAnsi="Symbol" w:cs="Symbol" w:hint="default"/>
    </w:rPr>
  </w:style>
  <w:style w:type="character" w:customStyle="1" w:styleId="WW8Num7z1">
    <w:name w:val="WW8Num7z1"/>
    <w:rsid w:val="001A0BDD"/>
    <w:rPr>
      <w:rFonts w:ascii="Courier New" w:hAnsi="Courier New" w:cs="Courier New" w:hint="default"/>
    </w:rPr>
  </w:style>
  <w:style w:type="character" w:customStyle="1" w:styleId="WW8Num7z2">
    <w:name w:val="WW8Num7z2"/>
    <w:rsid w:val="001A0BDD"/>
    <w:rPr>
      <w:rFonts w:ascii="Wingdings" w:hAnsi="Wingdings" w:cs="Wingdings" w:hint="default"/>
    </w:rPr>
  </w:style>
  <w:style w:type="character" w:customStyle="1" w:styleId="WW8Num8z0">
    <w:name w:val="WW8Num8z0"/>
    <w:rsid w:val="001A0BDD"/>
    <w:rPr>
      <w:rFonts w:ascii="Symbol" w:hAnsi="Symbol" w:cs="Symbol" w:hint="default"/>
    </w:rPr>
  </w:style>
  <w:style w:type="character" w:customStyle="1" w:styleId="WW8Num8z1">
    <w:name w:val="WW8Num8z1"/>
    <w:rsid w:val="001A0BDD"/>
    <w:rPr>
      <w:rFonts w:ascii="Courier New" w:hAnsi="Courier New" w:cs="Courier New" w:hint="default"/>
    </w:rPr>
  </w:style>
  <w:style w:type="character" w:customStyle="1" w:styleId="WW8Num8z2">
    <w:name w:val="WW8Num8z2"/>
    <w:rsid w:val="001A0BDD"/>
    <w:rPr>
      <w:rFonts w:ascii="Wingdings" w:hAnsi="Wingdings" w:cs="Wingdings" w:hint="default"/>
    </w:rPr>
  </w:style>
  <w:style w:type="character" w:customStyle="1" w:styleId="WW8Num9z0">
    <w:name w:val="WW8Num9z0"/>
    <w:rsid w:val="001A0BDD"/>
    <w:rPr>
      <w:rFonts w:ascii="Times New Roman" w:eastAsia="Times New Roman" w:hAnsi="Times New Roman" w:cs="Times New Roman" w:hint="default"/>
    </w:rPr>
  </w:style>
  <w:style w:type="character" w:customStyle="1" w:styleId="WW8Num9z1">
    <w:name w:val="WW8Num9z1"/>
    <w:rsid w:val="001A0BDD"/>
    <w:rPr>
      <w:rFonts w:ascii="Courier New" w:hAnsi="Courier New" w:cs="Courier New" w:hint="default"/>
    </w:rPr>
  </w:style>
  <w:style w:type="character" w:customStyle="1" w:styleId="WW8Num9z2">
    <w:name w:val="WW8Num9z2"/>
    <w:rsid w:val="001A0BDD"/>
    <w:rPr>
      <w:rFonts w:ascii="Wingdings" w:hAnsi="Wingdings" w:cs="Wingdings" w:hint="default"/>
    </w:rPr>
  </w:style>
  <w:style w:type="character" w:customStyle="1" w:styleId="WW8Num9z3">
    <w:name w:val="WW8Num9z3"/>
    <w:rsid w:val="001A0BDD"/>
    <w:rPr>
      <w:rFonts w:ascii="Symbol" w:hAnsi="Symbol" w:cs="Symbol" w:hint="default"/>
    </w:rPr>
  </w:style>
  <w:style w:type="character" w:customStyle="1" w:styleId="WW8Num10z0">
    <w:name w:val="WW8Num10z0"/>
    <w:rsid w:val="001A0BDD"/>
    <w:rPr>
      <w:rFonts w:hint="default"/>
    </w:rPr>
  </w:style>
  <w:style w:type="character" w:customStyle="1" w:styleId="WW8Num10z1">
    <w:name w:val="WW8Num10z1"/>
    <w:rsid w:val="001A0BDD"/>
  </w:style>
  <w:style w:type="character" w:customStyle="1" w:styleId="WW8Num10z2">
    <w:name w:val="WW8Num10z2"/>
    <w:rsid w:val="001A0BDD"/>
  </w:style>
  <w:style w:type="character" w:customStyle="1" w:styleId="WW8Num10z3">
    <w:name w:val="WW8Num10z3"/>
    <w:rsid w:val="001A0BDD"/>
  </w:style>
  <w:style w:type="character" w:customStyle="1" w:styleId="WW8Num10z4">
    <w:name w:val="WW8Num10z4"/>
    <w:rsid w:val="001A0BDD"/>
  </w:style>
  <w:style w:type="character" w:customStyle="1" w:styleId="WW8Num10z5">
    <w:name w:val="WW8Num10z5"/>
    <w:rsid w:val="001A0BDD"/>
  </w:style>
  <w:style w:type="character" w:customStyle="1" w:styleId="WW8Num10z6">
    <w:name w:val="WW8Num10z6"/>
    <w:rsid w:val="001A0BDD"/>
  </w:style>
  <w:style w:type="character" w:customStyle="1" w:styleId="WW8Num10z7">
    <w:name w:val="WW8Num10z7"/>
    <w:rsid w:val="001A0BDD"/>
  </w:style>
  <w:style w:type="character" w:customStyle="1" w:styleId="WW8Num10z8">
    <w:name w:val="WW8Num10z8"/>
    <w:rsid w:val="001A0BDD"/>
  </w:style>
  <w:style w:type="character" w:customStyle="1" w:styleId="WW8Num11z0">
    <w:name w:val="WW8Num11z0"/>
    <w:rsid w:val="001A0BDD"/>
    <w:rPr>
      <w:rFonts w:hint="default"/>
    </w:rPr>
  </w:style>
  <w:style w:type="character" w:customStyle="1" w:styleId="WW8Num11z1">
    <w:name w:val="WW8Num11z1"/>
    <w:rsid w:val="001A0BDD"/>
  </w:style>
  <w:style w:type="character" w:customStyle="1" w:styleId="WW8Num11z2">
    <w:name w:val="WW8Num11z2"/>
    <w:rsid w:val="001A0BDD"/>
  </w:style>
  <w:style w:type="character" w:customStyle="1" w:styleId="WW8Num11z3">
    <w:name w:val="WW8Num11z3"/>
    <w:rsid w:val="001A0BDD"/>
  </w:style>
  <w:style w:type="character" w:customStyle="1" w:styleId="WW8Num11z4">
    <w:name w:val="WW8Num11z4"/>
    <w:rsid w:val="001A0BDD"/>
  </w:style>
  <w:style w:type="character" w:customStyle="1" w:styleId="WW8Num11z5">
    <w:name w:val="WW8Num11z5"/>
    <w:rsid w:val="001A0BDD"/>
  </w:style>
  <w:style w:type="character" w:customStyle="1" w:styleId="WW8Num11z6">
    <w:name w:val="WW8Num11z6"/>
    <w:rsid w:val="001A0BDD"/>
  </w:style>
  <w:style w:type="character" w:customStyle="1" w:styleId="WW8Num11z7">
    <w:name w:val="WW8Num11z7"/>
    <w:rsid w:val="001A0BDD"/>
  </w:style>
  <w:style w:type="character" w:customStyle="1" w:styleId="WW8Num11z8">
    <w:name w:val="WW8Num11z8"/>
    <w:rsid w:val="001A0BDD"/>
  </w:style>
  <w:style w:type="character" w:customStyle="1" w:styleId="WW8Num12z0">
    <w:name w:val="WW8Num12z0"/>
    <w:rsid w:val="001A0BDD"/>
    <w:rPr>
      <w:rFonts w:ascii="Symbol" w:hAnsi="Symbol" w:cs="Symbol" w:hint="default"/>
      <w:b w:val="0"/>
    </w:rPr>
  </w:style>
  <w:style w:type="character" w:customStyle="1" w:styleId="WW8Num12z1">
    <w:name w:val="WW8Num12z1"/>
    <w:rsid w:val="001A0BDD"/>
  </w:style>
  <w:style w:type="character" w:customStyle="1" w:styleId="WW8Num12z2">
    <w:name w:val="WW8Num12z2"/>
    <w:rsid w:val="001A0BDD"/>
  </w:style>
  <w:style w:type="character" w:customStyle="1" w:styleId="WW8Num12z3">
    <w:name w:val="WW8Num12z3"/>
    <w:rsid w:val="001A0BDD"/>
  </w:style>
  <w:style w:type="character" w:customStyle="1" w:styleId="WW8Num12z4">
    <w:name w:val="WW8Num12z4"/>
    <w:rsid w:val="001A0BDD"/>
  </w:style>
  <w:style w:type="character" w:customStyle="1" w:styleId="WW8Num12z5">
    <w:name w:val="WW8Num12z5"/>
    <w:rsid w:val="001A0BDD"/>
  </w:style>
  <w:style w:type="character" w:customStyle="1" w:styleId="WW8Num12z6">
    <w:name w:val="WW8Num12z6"/>
    <w:rsid w:val="001A0BDD"/>
  </w:style>
  <w:style w:type="character" w:customStyle="1" w:styleId="WW8Num12z7">
    <w:name w:val="WW8Num12z7"/>
    <w:rsid w:val="001A0BDD"/>
  </w:style>
  <w:style w:type="character" w:customStyle="1" w:styleId="WW8Num12z8">
    <w:name w:val="WW8Num12z8"/>
    <w:rsid w:val="001A0BDD"/>
  </w:style>
  <w:style w:type="character" w:customStyle="1" w:styleId="WW8Num13z0">
    <w:name w:val="WW8Num13z0"/>
    <w:rsid w:val="001A0BDD"/>
    <w:rPr>
      <w:rFonts w:hint="default"/>
    </w:rPr>
  </w:style>
  <w:style w:type="character" w:customStyle="1" w:styleId="WW8Num13z1">
    <w:name w:val="WW8Num13z1"/>
    <w:rsid w:val="001A0BDD"/>
  </w:style>
  <w:style w:type="character" w:customStyle="1" w:styleId="WW8Num13z2">
    <w:name w:val="WW8Num13z2"/>
    <w:rsid w:val="001A0BDD"/>
  </w:style>
  <w:style w:type="character" w:customStyle="1" w:styleId="WW8Num13z3">
    <w:name w:val="WW8Num13z3"/>
    <w:rsid w:val="001A0BDD"/>
  </w:style>
  <w:style w:type="character" w:customStyle="1" w:styleId="WW8Num13z4">
    <w:name w:val="WW8Num13z4"/>
    <w:rsid w:val="001A0BDD"/>
  </w:style>
  <w:style w:type="character" w:customStyle="1" w:styleId="WW8Num13z5">
    <w:name w:val="WW8Num13z5"/>
    <w:rsid w:val="001A0BDD"/>
  </w:style>
  <w:style w:type="character" w:customStyle="1" w:styleId="WW8Num13z6">
    <w:name w:val="WW8Num13z6"/>
    <w:rsid w:val="001A0BDD"/>
  </w:style>
  <w:style w:type="character" w:customStyle="1" w:styleId="WW8Num13z7">
    <w:name w:val="WW8Num13z7"/>
    <w:rsid w:val="001A0BDD"/>
  </w:style>
  <w:style w:type="character" w:customStyle="1" w:styleId="WW8Num13z8">
    <w:name w:val="WW8Num13z8"/>
    <w:rsid w:val="001A0BDD"/>
  </w:style>
  <w:style w:type="character" w:customStyle="1" w:styleId="WW8Num14z0">
    <w:name w:val="WW8Num14z0"/>
    <w:rsid w:val="001A0BDD"/>
    <w:rPr>
      <w:rFonts w:hint="default"/>
    </w:rPr>
  </w:style>
  <w:style w:type="character" w:customStyle="1" w:styleId="WW8Num14z1">
    <w:name w:val="WW8Num14z1"/>
    <w:rsid w:val="001A0BDD"/>
  </w:style>
  <w:style w:type="character" w:customStyle="1" w:styleId="WW8Num14z2">
    <w:name w:val="WW8Num14z2"/>
    <w:rsid w:val="001A0BDD"/>
  </w:style>
  <w:style w:type="character" w:customStyle="1" w:styleId="WW8Num14z3">
    <w:name w:val="WW8Num14z3"/>
    <w:rsid w:val="001A0BDD"/>
  </w:style>
  <w:style w:type="character" w:customStyle="1" w:styleId="WW8Num14z4">
    <w:name w:val="WW8Num14z4"/>
    <w:rsid w:val="001A0BDD"/>
  </w:style>
  <w:style w:type="character" w:customStyle="1" w:styleId="WW8Num14z5">
    <w:name w:val="WW8Num14z5"/>
    <w:rsid w:val="001A0BDD"/>
  </w:style>
  <w:style w:type="character" w:customStyle="1" w:styleId="WW8Num14z6">
    <w:name w:val="WW8Num14z6"/>
    <w:rsid w:val="001A0BDD"/>
  </w:style>
  <w:style w:type="character" w:customStyle="1" w:styleId="WW8Num14z7">
    <w:name w:val="WW8Num14z7"/>
    <w:rsid w:val="001A0BDD"/>
  </w:style>
  <w:style w:type="character" w:customStyle="1" w:styleId="WW8Num14z8">
    <w:name w:val="WW8Num14z8"/>
    <w:rsid w:val="001A0BDD"/>
  </w:style>
  <w:style w:type="character" w:customStyle="1" w:styleId="WW8Num15z0">
    <w:name w:val="WW8Num15z0"/>
    <w:rsid w:val="001A0BDD"/>
    <w:rPr>
      <w:rFonts w:ascii="Symbol" w:hAnsi="Symbol" w:cs="Symbol" w:hint="default"/>
      <w:color w:val="000000"/>
      <w:sz w:val="28"/>
      <w:szCs w:val="28"/>
      <w:shd w:val="clear" w:color="auto" w:fill="FFFFFF"/>
    </w:rPr>
  </w:style>
  <w:style w:type="character" w:customStyle="1" w:styleId="WW8Num15z1">
    <w:name w:val="WW8Num15z1"/>
    <w:rsid w:val="001A0BDD"/>
    <w:rPr>
      <w:rFonts w:ascii="Courier New" w:hAnsi="Courier New" w:cs="Courier New" w:hint="default"/>
    </w:rPr>
  </w:style>
  <w:style w:type="character" w:customStyle="1" w:styleId="WW8Num15z2">
    <w:name w:val="WW8Num15z2"/>
    <w:rsid w:val="001A0BDD"/>
    <w:rPr>
      <w:rFonts w:ascii="Wingdings" w:hAnsi="Wingdings" w:cs="Wingdings" w:hint="default"/>
    </w:rPr>
  </w:style>
  <w:style w:type="character" w:customStyle="1" w:styleId="WW8Num16z0">
    <w:name w:val="WW8Num16z0"/>
    <w:rsid w:val="001A0BDD"/>
    <w:rPr>
      <w:rFonts w:ascii="Symbol" w:hAnsi="Symbol" w:cs="Symbol" w:hint="default"/>
    </w:rPr>
  </w:style>
  <w:style w:type="character" w:customStyle="1" w:styleId="WW8Num16z1">
    <w:name w:val="WW8Num16z1"/>
    <w:rsid w:val="001A0BDD"/>
    <w:rPr>
      <w:rFonts w:ascii="Courier New" w:hAnsi="Courier New" w:cs="Courier New" w:hint="default"/>
    </w:rPr>
  </w:style>
  <w:style w:type="character" w:customStyle="1" w:styleId="WW8Num16z2">
    <w:name w:val="WW8Num16z2"/>
    <w:rsid w:val="001A0BDD"/>
    <w:rPr>
      <w:rFonts w:ascii="Wingdings" w:hAnsi="Wingdings" w:cs="Wingdings" w:hint="default"/>
    </w:rPr>
  </w:style>
  <w:style w:type="character" w:customStyle="1" w:styleId="WW8Num17z0">
    <w:name w:val="WW8Num17z0"/>
    <w:rsid w:val="001A0BDD"/>
    <w:rPr>
      <w:rFonts w:hint="default"/>
    </w:rPr>
  </w:style>
  <w:style w:type="character" w:customStyle="1" w:styleId="WW8Num17z1">
    <w:name w:val="WW8Num17z1"/>
    <w:rsid w:val="001A0BDD"/>
  </w:style>
  <w:style w:type="character" w:customStyle="1" w:styleId="WW8Num17z2">
    <w:name w:val="WW8Num17z2"/>
    <w:rsid w:val="001A0BDD"/>
  </w:style>
  <w:style w:type="character" w:customStyle="1" w:styleId="WW8Num17z3">
    <w:name w:val="WW8Num17z3"/>
    <w:rsid w:val="001A0BDD"/>
  </w:style>
  <w:style w:type="character" w:customStyle="1" w:styleId="WW8Num17z4">
    <w:name w:val="WW8Num17z4"/>
    <w:rsid w:val="001A0BDD"/>
  </w:style>
  <w:style w:type="character" w:customStyle="1" w:styleId="WW8Num17z5">
    <w:name w:val="WW8Num17z5"/>
    <w:rsid w:val="001A0BDD"/>
  </w:style>
  <w:style w:type="character" w:customStyle="1" w:styleId="WW8Num17z6">
    <w:name w:val="WW8Num17z6"/>
    <w:rsid w:val="001A0BDD"/>
  </w:style>
  <w:style w:type="character" w:customStyle="1" w:styleId="WW8Num17z7">
    <w:name w:val="WW8Num17z7"/>
    <w:rsid w:val="001A0BDD"/>
  </w:style>
  <w:style w:type="character" w:customStyle="1" w:styleId="WW8Num17z8">
    <w:name w:val="WW8Num17z8"/>
    <w:rsid w:val="001A0BDD"/>
  </w:style>
  <w:style w:type="character" w:customStyle="1" w:styleId="WW8Num18z0">
    <w:name w:val="WW8Num18z0"/>
    <w:rsid w:val="001A0BDD"/>
    <w:rPr>
      <w:rFonts w:hint="default"/>
    </w:rPr>
  </w:style>
  <w:style w:type="character" w:customStyle="1" w:styleId="WW8Num18z1">
    <w:name w:val="WW8Num18z1"/>
    <w:rsid w:val="001A0BDD"/>
  </w:style>
  <w:style w:type="character" w:customStyle="1" w:styleId="WW8Num18z2">
    <w:name w:val="WW8Num18z2"/>
    <w:rsid w:val="001A0BDD"/>
  </w:style>
  <w:style w:type="character" w:customStyle="1" w:styleId="WW8Num18z3">
    <w:name w:val="WW8Num18z3"/>
    <w:rsid w:val="001A0BDD"/>
  </w:style>
  <w:style w:type="character" w:customStyle="1" w:styleId="WW8Num18z4">
    <w:name w:val="WW8Num18z4"/>
    <w:rsid w:val="001A0BDD"/>
  </w:style>
  <w:style w:type="character" w:customStyle="1" w:styleId="WW8Num18z5">
    <w:name w:val="WW8Num18z5"/>
    <w:rsid w:val="001A0BDD"/>
  </w:style>
  <w:style w:type="character" w:customStyle="1" w:styleId="WW8Num18z6">
    <w:name w:val="WW8Num18z6"/>
    <w:rsid w:val="001A0BDD"/>
  </w:style>
  <w:style w:type="character" w:customStyle="1" w:styleId="WW8Num18z7">
    <w:name w:val="WW8Num18z7"/>
    <w:rsid w:val="001A0BDD"/>
  </w:style>
  <w:style w:type="character" w:customStyle="1" w:styleId="WW8Num18z8">
    <w:name w:val="WW8Num18z8"/>
    <w:rsid w:val="001A0BDD"/>
  </w:style>
  <w:style w:type="character" w:customStyle="1" w:styleId="WW8Num19z0">
    <w:name w:val="WW8Num19z0"/>
    <w:rsid w:val="001A0BDD"/>
    <w:rPr>
      <w:rFonts w:ascii="Symbol" w:hAnsi="Symbol" w:cs="Symbol" w:hint="default"/>
      <w:b w:val="0"/>
    </w:rPr>
  </w:style>
  <w:style w:type="character" w:customStyle="1" w:styleId="WW8Num19z1">
    <w:name w:val="WW8Num19z1"/>
    <w:rsid w:val="001A0BDD"/>
  </w:style>
  <w:style w:type="character" w:customStyle="1" w:styleId="WW8Num19z2">
    <w:name w:val="WW8Num19z2"/>
    <w:rsid w:val="001A0BDD"/>
  </w:style>
  <w:style w:type="character" w:customStyle="1" w:styleId="WW8Num19z3">
    <w:name w:val="WW8Num19z3"/>
    <w:rsid w:val="001A0BDD"/>
  </w:style>
  <w:style w:type="character" w:customStyle="1" w:styleId="WW8Num19z4">
    <w:name w:val="WW8Num19z4"/>
    <w:rsid w:val="001A0BDD"/>
  </w:style>
  <w:style w:type="character" w:customStyle="1" w:styleId="WW8Num19z5">
    <w:name w:val="WW8Num19z5"/>
    <w:rsid w:val="001A0BDD"/>
  </w:style>
  <w:style w:type="character" w:customStyle="1" w:styleId="WW8Num19z6">
    <w:name w:val="WW8Num19z6"/>
    <w:rsid w:val="001A0BDD"/>
  </w:style>
  <w:style w:type="character" w:customStyle="1" w:styleId="WW8Num19z7">
    <w:name w:val="WW8Num19z7"/>
    <w:rsid w:val="001A0BDD"/>
  </w:style>
  <w:style w:type="character" w:customStyle="1" w:styleId="WW8Num19z8">
    <w:name w:val="WW8Num19z8"/>
    <w:rsid w:val="001A0BDD"/>
  </w:style>
  <w:style w:type="character" w:customStyle="1" w:styleId="WW8Num20z0">
    <w:name w:val="WW8Num20z0"/>
    <w:rsid w:val="001A0BDD"/>
    <w:rPr>
      <w:rFonts w:hint="default"/>
    </w:rPr>
  </w:style>
  <w:style w:type="character" w:customStyle="1" w:styleId="WW8Num20z1">
    <w:name w:val="WW8Num20z1"/>
    <w:rsid w:val="001A0BDD"/>
  </w:style>
  <w:style w:type="character" w:customStyle="1" w:styleId="WW8Num20z2">
    <w:name w:val="WW8Num20z2"/>
    <w:rsid w:val="001A0BDD"/>
  </w:style>
  <w:style w:type="character" w:customStyle="1" w:styleId="WW8Num20z3">
    <w:name w:val="WW8Num20z3"/>
    <w:rsid w:val="001A0BDD"/>
  </w:style>
  <w:style w:type="character" w:customStyle="1" w:styleId="WW8Num20z4">
    <w:name w:val="WW8Num20z4"/>
    <w:rsid w:val="001A0BDD"/>
  </w:style>
  <w:style w:type="character" w:customStyle="1" w:styleId="WW8Num20z5">
    <w:name w:val="WW8Num20z5"/>
    <w:rsid w:val="001A0BDD"/>
  </w:style>
  <w:style w:type="character" w:customStyle="1" w:styleId="WW8Num20z6">
    <w:name w:val="WW8Num20z6"/>
    <w:rsid w:val="001A0BDD"/>
  </w:style>
  <w:style w:type="character" w:customStyle="1" w:styleId="WW8Num20z7">
    <w:name w:val="WW8Num20z7"/>
    <w:rsid w:val="001A0BDD"/>
  </w:style>
  <w:style w:type="character" w:customStyle="1" w:styleId="WW8Num20z8">
    <w:name w:val="WW8Num20z8"/>
    <w:rsid w:val="001A0BDD"/>
  </w:style>
  <w:style w:type="character" w:customStyle="1" w:styleId="WW8Num21z0">
    <w:name w:val="WW8Num21z0"/>
    <w:rsid w:val="001A0BDD"/>
    <w:rPr>
      <w:rFonts w:hint="default"/>
    </w:rPr>
  </w:style>
  <w:style w:type="character" w:customStyle="1" w:styleId="WW8Num21z1">
    <w:name w:val="WW8Num21z1"/>
    <w:rsid w:val="001A0BDD"/>
  </w:style>
  <w:style w:type="character" w:customStyle="1" w:styleId="WW8Num21z2">
    <w:name w:val="WW8Num21z2"/>
    <w:rsid w:val="001A0BDD"/>
  </w:style>
  <w:style w:type="character" w:customStyle="1" w:styleId="WW8Num21z3">
    <w:name w:val="WW8Num21z3"/>
    <w:rsid w:val="001A0BDD"/>
  </w:style>
  <w:style w:type="character" w:customStyle="1" w:styleId="WW8Num21z4">
    <w:name w:val="WW8Num21z4"/>
    <w:rsid w:val="001A0BDD"/>
  </w:style>
  <w:style w:type="character" w:customStyle="1" w:styleId="WW8Num21z5">
    <w:name w:val="WW8Num21z5"/>
    <w:rsid w:val="001A0BDD"/>
  </w:style>
  <w:style w:type="character" w:customStyle="1" w:styleId="WW8Num21z6">
    <w:name w:val="WW8Num21z6"/>
    <w:rsid w:val="001A0BDD"/>
  </w:style>
  <w:style w:type="character" w:customStyle="1" w:styleId="WW8Num21z7">
    <w:name w:val="WW8Num21z7"/>
    <w:rsid w:val="001A0BDD"/>
  </w:style>
  <w:style w:type="character" w:customStyle="1" w:styleId="WW8Num21z8">
    <w:name w:val="WW8Num21z8"/>
    <w:rsid w:val="001A0BDD"/>
  </w:style>
  <w:style w:type="character" w:customStyle="1" w:styleId="WW8Num22z0">
    <w:name w:val="WW8Num22z0"/>
    <w:rsid w:val="001A0BDD"/>
    <w:rPr>
      <w:rFonts w:hint="default"/>
    </w:rPr>
  </w:style>
  <w:style w:type="character" w:customStyle="1" w:styleId="WW8Num23z0">
    <w:name w:val="WW8Num23z0"/>
    <w:rsid w:val="001A0BDD"/>
    <w:rPr>
      <w:rFonts w:ascii="Times New Roman" w:eastAsia="Times New Roman" w:hAnsi="Times New Roman" w:cs="Times New Roman" w:hint="default"/>
    </w:rPr>
  </w:style>
  <w:style w:type="character" w:customStyle="1" w:styleId="WW8Num23z1">
    <w:name w:val="WW8Num23z1"/>
    <w:rsid w:val="001A0BDD"/>
    <w:rPr>
      <w:rFonts w:ascii="Courier New" w:hAnsi="Courier New" w:cs="Courier New" w:hint="default"/>
    </w:rPr>
  </w:style>
  <w:style w:type="character" w:customStyle="1" w:styleId="WW8Num23z2">
    <w:name w:val="WW8Num23z2"/>
    <w:rsid w:val="001A0BDD"/>
    <w:rPr>
      <w:rFonts w:ascii="Wingdings" w:hAnsi="Wingdings" w:cs="Wingdings" w:hint="default"/>
    </w:rPr>
  </w:style>
  <w:style w:type="character" w:customStyle="1" w:styleId="WW8Num23z3">
    <w:name w:val="WW8Num23z3"/>
    <w:rsid w:val="001A0BDD"/>
    <w:rPr>
      <w:rFonts w:ascii="Symbol" w:hAnsi="Symbol" w:cs="Symbol" w:hint="default"/>
    </w:rPr>
  </w:style>
  <w:style w:type="character" w:customStyle="1" w:styleId="WW8Num24z0">
    <w:name w:val="WW8Num24z0"/>
    <w:rsid w:val="001A0BDD"/>
    <w:rPr>
      <w:rFonts w:ascii="Times New Roman" w:hAnsi="Times New Roman" w:cs="Times New Roman" w:hint="default"/>
      <w:color w:val="000000"/>
      <w:sz w:val="28"/>
      <w:szCs w:val="28"/>
      <w:shd w:val="clear" w:color="auto" w:fill="FFFFFF"/>
      <w:lang w:val="bg-BG"/>
    </w:rPr>
  </w:style>
  <w:style w:type="character" w:customStyle="1" w:styleId="WW8Num24z1">
    <w:name w:val="WW8Num24z1"/>
    <w:rsid w:val="001A0BDD"/>
  </w:style>
  <w:style w:type="character" w:customStyle="1" w:styleId="WW8Num24z2">
    <w:name w:val="WW8Num24z2"/>
    <w:rsid w:val="001A0BDD"/>
  </w:style>
  <w:style w:type="character" w:customStyle="1" w:styleId="WW8Num24z3">
    <w:name w:val="WW8Num24z3"/>
    <w:rsid w:val="001A0BDD"/>
  </w:style>
  <w:style w:type="character" w:customStyle="1" w:styleId="WW8Num24z4">
    <w:name w:val="WW8Num24z4"/>
    <w:rsid w:val="001A0BDD"/>
  </w:style>
  <w:style w:type="character" w:customStyle="1" w:styleId="WW8Num24z5">
    <w:name w:val="WW8Num24z5"/>
    <w:rsid w:val="001A0BDD"/>
  </w:style>
  <w:style w:type="character" w:customStyle="1" w:styleId="WW8Num24z6">
    <w:name w:val="WW8Num24z6"/>
    <w:rsid w:val="001A0BDD"/>
  </w:style>
  <w:style w:type="character" w:customStyle="1" w:styleId="WW8Num24z7">
    <w:name w:val="WW8Num24z7"/>
    <w:rsid w:val="001A0BDD"/>
  </w:style>
  <w:style w:type="character" w:customStyle="1" w:styleId="WW8Num24z8">
    <w:name w:val="WW8Num24z8"/>
    <w:rsid w:val="001A0BDD"/>
  </w:style>
  <w:style w:type="character" w:customStyle="1" w:styleId="WW8Num25z0">
    <w:name w:val="WW8Num25z0"/>
    <w:rsid w:val="001A0BDD"/>
    <w:rPr>
      <w:rFonts w:hint="default"/>
    </w:rPr>
  </w:style>
  <w:style w:type="character" w:customStyle="1" w:styleId="WW8Num25z1">
    <w:name w:val="WW8Num25z1"/>
    <w:rsid w:val="001A0BDD"/>
  </w:style>
  <w:style w:type="character" w:customStyle="1" w:styleId="WW8Num25z2">
    <w:name w:val="WW8Num25z2"/>
    <w:rsid w:val="001A0BDD"/>
  </w:style>
  <w:style w:type="character" w:customStyle="1" w:styleId="WW8Num25z3">
    <w:name w:val="WW8Num25z3"/>
    <w:rsid w:val="001A0BDD"/>
  </w:style>
  <w:style w:type="character" w:customStyle="1" w:styleId="WW8Num25z4">
    <w:name w:val="WW8Num25z4"/>
    <w:rsid w:val="001A0BDD"/>
  </w:style>
  <w:style w:type="character" w:customStyle="1" w:styleId="WW8Num25z5">
    <w:name w:val="WW8Num25z5"/>
    <w:rsid w:val="001A0BDD"/>
  </w:style>
  <w:style w:type="character" w:customStyle="1" w:styleId="WW8Num25z6">
    <w:name w:val="WW8Num25z6"/>
    <w:rsid w:val="001A0BDD"/>
  </w:style>
  <w:style w:type="character" w:customStyle="1" w:styleId="WW8Num25z7">
    <w:name w:val="WW8Num25z7"/>
    <w:rsid w:val="001A0BDD"/>
  </w:style>
  <w:style w:type="character" w:customStyle="1" w:styleId="WW8Num25z8">
    <w:name w:val="WW8Num25z8"/>
    <w:rsid w:val="001A0BDD"/>
  </w:style>
  <w:style w:type="character" w:customStyle="1" w:styleId="WW8Num26z0">
    <w:name w:val="WW8Num26z0"/>
    <w:rsid w:val="001A0BDD"/>
    <w:rPr>
      <w:rFonts w:ascii="Symbol" w:hAnsi="Symbol" w:cs="Symbol" w:hint="default"/>
      <w:sz w:val="28"/>
      <w:szCs w:val="28"/>
      <w:lang w:val="bg-BG"/>
    </w:rPr>
  </w:style>
  <w:style w:type="character" w:customStyle="1" w:styleId="WW8Num26z1">
    <w:name w:val="WW8Num26z1"/>
    <w:rsid w:val="001A0BDD"/>
    <w:rPr>
      <w:rFonts w:ascii="Courier New" w:hAnsi="Courier New" w:cs="Courier New" w:hint="default"/>
    </w:rPr>
  </w:style>
  <w:style w:type="character" w:customStyle="1" w:styleId="WW8Num26z2">
    <w:name w:val="WW8Num26z2"/>
    <w:rsid w:val="001A0BDD"/>
    <w:rPr>
      <w:rFonts w:ascii="Wingdings" w:hAnsi="Wingdings" w:cs="Wingdings" w:hint="default"/>
    </w:rPr>
  </w:style>
  <w:style w:type="character" w:customStyle="1" w:styleId="WW8Num27z0">
    <w:name w:val="WW8Num27z0"/>
    <w:rsid w:val="001A0BDD"/>
    <w:rPr>
      <w:rFonts w:hint="default"/>
    </w:rPr>
  </w:style>
  <w:style w:type="character" w:customStyle="1" w:styleId="WW8Num28z0">
    <w:name w:val="WW8Num28z0"/>
    <w:rsid w:val="001A0BDD"/>
    <w:rPr>
      <w:rFonts w:hint="default"/>
    </w:rPr>
  </w:style>
  <w:style w:type="character" w:customStyle="1" w:styleId="WW8Num28z1">
    <w:name w:val="WW8Num28z1"/>
    <w:rsid w:val="001A0BDD"/>
  </w:style>
  <w:style w:type="character" w:customStyle="1" w:styleId="WW8Num28z2">
    <w:name w:val="WW8Num28z2"/>
    <w:rsid w:val="001A0BDD"/>
  </w:style>
  <w:style w:type="character" w:customStyle="1" w:styleId="WW8Num28z3">
    <w:name w:val="WW8Num28z3"/>
    <w:rsid w:val="001A0BDD"/>
  </w:style>
  <w:style w:type="character" w:customStyle="1" w:styleId="WW8Num28z4">
    <w:name w:val="WW8Num28z4"/>
    <w:rsid w:val="001A0BDD"/>
  </w:style>
  <w:style w:type="character" w:customStyle="1" w:styleId="WW8Num28z5">
    <w:name w:val="WW8Num28z5"/>
    <w:rsid w:val="001A0BDD"/>
  </w:style>
  <w:style w:type="character" w:customStyle="1" w:styleId="WW8Num28z6">
    <w:name w:val="WW8Num28z6"/>
    <w:rsid w:val="001A0BDD"/>
  </w:style>
  <w:style w:type="character" w:customStyle="1" w:styleId="WW8Num28z7">
    <w:name w:val="WW8Num28z7"/>
    <w:rsid w:val="001A0BDD"/>
  </w:style>
  <w:style w:type="character" w:customStyle="1" w:styleId="WW8Num28z8">
    <w:name w:val="WW8Num28z8"/>
    <w:rsid w:val="001A0BDD"/>
  </w:style>
  <w:style w:type="character" w:customStyle="1" w:styleId="WW8Num29z0">
    <w:name w:val="WW8Num29z0"/>
    <w:rsid w:val="001A0BDD"/>
    <w:rPr>
      <w:rFonts w:ascii="Times New Roman" w:hAnsi="Times New Roman" w:cs="Times New Roman"/>
      <w:color w:val="000000"/>
      <w:sz w:val="28"/>
      <w:szCs w:val="28"/>
    </w:rPr>
  </w:style>
  <w:style w:type="character" w:customStyle="1" w:styleId="WW8Num29z1">
    <w:name w:val="WW8Num29z1"/>
    <w:rsid w:val="001A0BDD"/>
  </w:style>
  <w:style w:type="character" w:customStyle="1" w:styleId="WW8Num29z2">
    <w:name w:val="WW8Num29z2"/>
    <w:rsid w:val="001A0BDD"/>
  </w:style>
  <w:style w:type="character" w:customStyle="1" w:styleId="WW8Num29z3">
    <w:name w:val="WW8Num29z3"/>
    <w:rsid w:val="001A0BDD"/>
  </w:style>
  <w:style w:type="character" w:customStyle="1" w:styleId="WW8Num29z4">
    <w:name w:val="WW8Num29z4"/>
    <w:rsid w:val="001A0BDD"/>
  </w:style>
  <w:style w:type="character" w:customStyle="1" w:styleId="WW8Num29z5">
    <w:name w:val="WW8Num29z5"/>
    <w:rsid w:val="001A0BDD"/>
  </w:style>
  <w:style w:type="character" w:customStyle="1" w:styleId="WW8Num29z6">
    <w:name w:val="WW8Num29z6"/>
    <w:rsid w:val="001A0BDD"/>
  </w:style>
  <w:style w:type="character" w:customStyle="1" w:styleId="WW8Num29z7">
    <w:name w:val="WW8Num29z7"/>
    <w:rsid w:val="001A0BDD"/>
  </w:style>
  <w:style w:type="character" w:customStyle="1" w:styleId="WW8Num29z8">
    <w:name w:val="WW8Num29z8"/>
    <w:rsid w:val="001A0BDD"/>
  </w:style>
  <w:style w:type="character" w:customStyle="1" w:styleId="WW8Num30z0">
    <w:name w:val="WW8Num30z0"/>
    <w:rsid w:val="001A0BDD"/>
    <w:rPr>
      <w:rFonts w:hint="default"/>
    </w:rPr>
  </w:style>
  <w:style w:type="character" w:customStyle="1" w:styleId="WW8Num30z1">
    <w:name w:val="WW8Num30z1"/>
    <w:rsid w:val="001A0BDD"/>
  </w:style>
  <w:style w:type="character" w:customStyle="1" w:styleId="WW8Num30z2">
    <w:name w:val="WW8Num30z2"/>
    <w:rsid w:val="001A0BDD"/>
  </w:style>
  <w:style w:type="character" w:customStyle="1" w:styleId="WW8Num30z3">
    <w:name w:val="WW8Num30z3"/>
    <w:rsid w:val="001A0BDD"/>
  </w:style>
  <w:style w:type="character" w:customStyle="1" w:styleId="WW8Num30z4">
    <w:name w:val="WW8Num30z4"/>
    <w:rsid w:val="001A0BDD"/>
  </w:style>
  <w:style w:type="character" w:customStyle="1" w:styleId="WW8Num30z5">
    <w:name w:val="WW8Num30z5"/>
    <w:rsid w:val="001A0BDD"/>
  </w:style>
  <w:style w:type="character" w:customStyle="1" w:styleId="WW8Num30z6">
    <w:name w:val="WW8Num30z6"/>
    <w:rsid w:val="001A0BDD"/>
  </w:style>
  <w:style w:type="character" w:customStyle="1" w:styleId="WW8Num30z7">
    <w:name w:val="WW8Num30z7"/>
    <w:rsid w:val="001A0BDD"/>
  </w:style>
  <w:style w:type="character" w:customStyle="1" w:styleId="WW8Num30z8">
    <w:name w:val="WW8Num30z8"/>
    <w:rsid w:val="001A0BDD"/>
  </w:style>
  <w:style w:type="character" w:customStyle="1" w:styleId="WW8Num31z0">
    <w:name w:val="WW8Num31z0"/>
    <w:rsid w:val="001A0BDD"/>
    <w:rPr>
      <w:rFonts w:ascii="Symbol" w:hAnsi="Symbol" w:cs="Symbol" w:hint="default"/>
    </w:rPr>
  </w:style>
  <w:style w:type="character" w:customStyle="1" w:styleId="WW8Num31z1">
    <w:name w:val="WW8Num31z1"/>
    <w:rsid w:val="001A0BDD"/>
    <w:rPr>
      <w:rFonts w:ascii="Courier New" w:hAnsi="Courier New" w:cs="Courier New" w:hint="default"/>
    </w:rPr>
  </w:style>
  <w:style w:type="character" w:customStyle="1" w:styleId="WW8Num31z2">
    <w:name w:val="WW8Num31z2"/>
    <w:rsid w:val="001A0BDD"/>
    <w:rPr>
      <w:rFonts w:ascii="Wingdings" w:hAnsi="Wingdings" w:cs="Wingdings" w:hint="default"/>
    </w:rPr>
  </w:style>
  <w:style w:type="character" w:customStyle="1" w:styleId="WW8Num32z0">
    <w:name w:val="WW8Num32z0"/>
    <w:rsid w:val="001A0BDD"/>
    <w:rPr>
      <w:rFonts w:ascii="Times New Roman" w:eastAsia="Times New Roman" w:hAnsi="Times New Roman" w:cs="Times New Roman" w:hint="default"/>
    </w:rPr>
  </w:style>
  <w:style w:type="character" w:customStyle="1" w:styleId="WW8Num32z1">
    <w:name w:val="WW8Num32z1"/>
    <w:rsid w:val="001A0BDD"/>
    <w:rPr>
      <w:rFonts w:ascii="Courier New" w:hAnsi="Courier New" w:cs="Courier New" w:hint="default"/>
    </w:rPr>
  </w:style>
  <w:style w:type="character" w:customStyle="1" w:styleId="WW8Num32z2">
    <w:name w:val="WW8Num32z2"/>
    <w:rsid w:val="001A0BDD"/>
    <w:rPr>
      <w:rFonts w:ascii="Wingdings" w:hAnsi="Wingdings" w:cs="Wingdings" w:hint="default"/>
    </w:rPr>
  </w:style>
  <w:style w:type="character" w:customStyle="1" w:styleId="WW8Num32z3">
    <w:name w:val="WW8Num32z3"/>
    <w:rsid w:val="001A0BDD"/>
    <w:rPr>
      <w:rFonts w:ascii="Symbol" w:hAnsi="Symbol" w:cs="Symbol" w:hint="default"/>
    </w:rPr>
  </w:style>
  <w:style w:type="character" w:customStyle="1" w:styleId="10">
    <w:name w:val="Шрифт на абзаца по подразбиране1"/>
    <w:rsid w:val="001A0BDD"/>
  </w:style>
  <w:style w:type="character" w:styleId="a3">
    <w:name w:val="Hyperlink"/>
    <w:rsid w:val="001A0BDD"/>
    <w:rPr>
      <w:color w:val="0000FF"/>
      <w:u w:val="single"/>
    </w:rPr>
  </w:style>
  <w:style w:type="character" w:customStyle="1" w:styleId="FontStyle12">
    <w:name w:val="Font Style12"/>
    <w:rsid w:val="001A0BDD"/>
    <w:rPr>
      <w:rFonts w:ascii="Microsoft Sans Serif" w:hAnsi="Microsoft Sans Serif" w:cs="Microsoft Sans Serif" w:hint="default"/>
      <w:sz w:val="26"/>
    </w:rPr>
  </w:style>
  <w:style w:type="character" w:customStyle="1" w:styleId="Bullets">
    <w:name w:val="Bullets"/>
    <w:rsid w:val="001A0BDD"/>
    <w:rPr>
      <w:rFonts w:ascii="OpenSymbol" w:eastAsia="OpenSymbol" w:hAnsi="OpenSymbol" w:cs="OpenSymbol"/>
    </w:rPr>
  </w:style>
  <w:style w:type="paragraph" w:customStyle="1" w:styleId="Heading">
    <w:name w:val="Heading"/>
    <w:basedOn w:val="a"/>
    <w:next w:val="a4"/>
    <w:rsid w:val="001A0BDD"/>
    <w:pPr>
      <w:keepNext/>
      <w:spacing w:before="240" w:after="120"/>
    </w:pPr>
    <w:rPr>
      <w:rFonts w:ascii="Arial" w:eastAsia="Microsoft YaHei" w:hAnsi="Arial" w:cs="Arial"/>
      <w:sz w:val="28"/>
      <w:szCs w:val="28"/>
    </w:rPr>
  </w:style>
  <w:style w:type="paragraph" w:styleId="a4">
    <w:name w:val="Body Text"/>
    <w:basedOn w:val="a"/>
    <w:rsid w:val="001A0BDD"/>
    <w:rPr>
      <w:sz w:val="28"/>
      <w:lang w:val="bg-BG"/>
    </w:rPr>
  </w:style>
  <w:style w:type="paragraph" w:styleId="a5">
    <w:name w:val="List"/>
    <w:basedOn w:val="a4"/>
    <w:rsid w:val="001A0BDD"/>
    <w:rPr>
      <w:rFonts w:cs="Arial"/>
    </w:rPr>
  </w:style>
  <w:style w:type="paragraph" w:customStyle="1" w:styleId="Caption1">
    <w:name w:val="Caption1"/>
    <w:basedOn w:val="a"/>
    <w:rsid w:val="001A0BDD"/>
    <w:pPr>
      <w:suppressLineNumbers/>
      <w:spacing w:before="120" w:after="120"/>
    </w:pPr>
    <w:rPr>
      <w:rFonts w:cs="Arial"/>
      <w:i/>
      <w:iCs/>
      <w:sz w:val="24"/>
      <w:szCs w:val="24"/>
    </w:rPr>
  </w:style>
  <w:style w:type="paragraph" w:customStyle="1" w:styleId="Index">
    <w:name w:val="Index"/>
    <w:basedOn w:val="a"/>
    <w:rsid w:val="001A0BDD"/>
    <w:pPr>
      <w:suppressLineNumbers/>
    </w:pPr>
    <w:rPr>
      <w:rFonts w:cs="Arial"/>
    </w:rPr>
  </w:style>
  <w:style w:type="paragraph" w:customStyle="1" w:styleId="21">
    <w:name w:val="Основен текст 21"/>
    <w:basedOn w:val="a"/>
    <w:rsid w:val="001A0BDD"/>
    <w:pPr>
      <w:jc w:val="both"/>
    </w:pPr>
    <w:rPr>
      <w:sz w:val="28"/>
      <w:lang w:val="bg-BG"/>
    </w:rPr>
  </w:style>
  <w:style w:type="paragraph" w:styleId="a6">
    <w:name w:val="Body Text Indent"/>
    <w:basedOn w:val="a"/>
    <w:rsid w:val="001A0BDD"/>
    <w:pPr>
      <w:ind w:firstLine="1440"/>
    </w:pPr>
    <w:rPr>
      <w:sz w:val="28"/>
      <w:lang w:val="bg-BG"/>
    </w:rPr>
  </w:style>
  <w:style w:type="paragraph" w:customStyle="1" w:styleId="31">
    <w:name w:val="Основен текст 31"/>
    <w:basedOn w:val="a"/>
    <w:rsid w:val="001A0BDD"/>
    <w:pPr>
      <w:jc w:val="both"/>
    </w:pPr>
    <w:rPr>
      <w:sz w:val="32"/>
      <w:lang w:val="bg-BG"/>
    </w:rPr>
  </w:style>
  <w:style w:type="paragraph" w:customStyle="1" w:styleId="210">
    <w:name w:val="Основен текст с отстъп 21"/>
    <w:basedOn w:val="a"/>
    <w:rsid w:val="001A0BDD"/>
    <w:pPr>
      <w:ind w:left="8640"/>
    </w:pPr>
    <w:rPr>
      <w:b/>
      <w:bCs/>
      <w:sz w:val="28"/>
      <w:lang w:val="bg-BG"/>
    </w:rPr>
  </w:style>
  <w:style w:type="paragraph" w:customStyle="1" w:styleId="310">
    <w:name w:val="Основен текст с отстъп 31"/>
    <w:basedOn w:val="a"/>
    <w:rsid w:val="001A0BDD"/>
    <w:pPr>
      <w:ind w:firstLine="1440"/>
      <w:jc w:val="both"/>
    </w:pPr>
    <w:rPr>
      <w:sz w:val="28"/>
      <w:lang w:val="bg-BG"/>
    </w:rPr>
  </w:style>
  <w:style w:type="paragraph" w:styleId="a7">
    <w:name w:val="Balloon Text"/>
    <w:basedOn w:val="a"/>
    <w:rsid w:val="001A0BDD"/>
    <w:rPr>
      <w:rFonts w:ascii="Tahoma" w:hAnsi="Tahoma" w:cs="Tahoma"/>
      <w:sz w:val="16"/>
      <w:szCs w:val="16"/>
    </w:rPr>
  </w:style>
  <w:style w:type="paragraph" w:customStyle="1" w:styleId="1CharCharCharCharChar">
    <w:name w:val="Знак Знак1 Char Char Char Char Char"/>
    <w:basedOn w:val="a"/>
    <w:rsid w:val="001A0BDD"/>
    <w:pPr>
      <w:spacing w:after="160" w:line="240" w:lineRule="exact"/>
    </w:pPr>
    <w:rPr>
      <w:rFonts w:ascii="Verdana" w:hAnsi="Verdana" w:cs="Verdana"/>
    </w:rPr>
  </w:style>
  <w:style w:type="paragraph" w:styleId="a8">
    <w:name w:val="List Paragraph"/>
    <w:basedOn w:val="a"/>
    <w:qFormat/>
    <w:rsid w:val="001A0BDD"/>
    <w:pPr>
      <w:ind w:left="720"/>
    </w:pPr>
    <w:rPr>
      <w:sz w:val="24"/>
      <w:szCs w:val="24"/>
      <w:lang w:val="bg-BG"/>
    </w:rPr>
  </w:style>
  <w:style w:type="paragraph" w:styleId="a9">
    <w:name w:val="Title"/>
    <w:basedOn w:val="a"/>
    <w:link w:val="aa"/>
    <w:qFormat/>
    <w:rsid w:val="00FA25EF"/>
    <w:pPr>
      <w:suppressAutoHyphens w:val="0"/>
      <w:jc w:val="center"/>
    </w:pPr>
    <w:rPr>
      <w:b/>
      <w:sz w:val="28"/>
      <w:lang w:eastAsia="en-US"/>
    </w:rPr>
  </w:style>
  <w:style w:type="character" w:customStyle="1" w:styleId="aa">
    <w:name w:val="Заглавие Знак"/>
    <w:link w:val="a9"/>
    <w:rsid w:val="00FA25EF"/>
    <w:rPr>
      <w:b/>
      <w:sz w:val="28"/>
      <w:lang w:eastAsia="en-US"/>
    </w:rPr>
  </w:style>
  <w:style w:type="paragraph" w:styleId="22">
    <w:name w:val="Body Text 2"/>
    <w:basedOn w:val="a"/>
    <w:link w:val="23"/>
    <w:uiPriority w:val="99"/>
    <w:semiHidden/>
    <w:unhideWhenUsed/>
    <w:rsid w:val="00E92476"/>
    <w:pPr>
      <w:spacing w:after="120" w:line="480" w:lineRule="auto"/>
    </w:pPr>
  </w:style>
  <w:style w:type="character" w:customStyle="1" w:styleId="23">
    <w:name w:val="Основен текст 2 Знак"/>
    <w:link w:val="22"/>
    <w:uiPriority w:val="99"/>
    <w:semiHidden/>
    <w:rsid w:val="00E92476"/>
    <w:rPr>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DD"/>
    <w:pPr>
      <w:suppressAutoHyphens/>
    </w:pPr>
    <w:rPr>
      <w:lang w:val="en-US" w:eastAsia="ar-SA"/>
    </w:rPr>
  </w:style>
  <w:style w:type="paragraph" w:styleId="1">
    <w:name w:val="heading 1"/>
    <w:basedOn w:val="a"/>
    <w:next w:val="a"/>
    <w:qFormat/>
    <w:rsid w:val="001A0BDD"/>
    <w:pPr>
      <w:keepNext/>
      <w:tabs>
        <w:tab w:val="num" w:pos="0"/>
      </w:tabs>
      <w:ind w:left="432" w:hanging="432"/>
      <w:jc w:val="center"/>
      <w:outlineLvl w:val="0"/>
    </w:pPr>
    <w:rPr>
      <w:b/>
      <w:sz w:val="48"/>
      <w:lang w:val="bg-BG"/>
    </w:rPr>
  </w:style>
  <w:style w:type="paragraph" w:styleId="2">
    <w:name w:val="heading 2"/>
    <w:basedOn w:val="a"/>
    <w:next w:val="a"/>
    <w:qFormat/>
    <w:rsid w:val="001A0BDD"/>
    <w:pPr>
      <w:keepNext/>
      <w:tabs>
        <w:tab w:val="num" w:pos="0"/>
      </w:tabs>
      <w:ind w:left="576" w:hanging="576"/>
      <w:outlineLvl w:val="1"/>
    </w:pPr>
    <w:rPr>
      <w:b/>
      <w:sz w:val="22"/>
      <w:lang w:val="bg-BG"/>
    </w:rPr>
  </w:style>
  <w:style w:type="paragraph" w:styleId="3">
    <w:name w:val="heading 3"/>
    <w:basedOn w:val="a"/>
    <w:next w:val="a"/>
    <w:qFormat/>
    <w:rsid w:val="001A0BDD"/>
    <w:pPr>
      <w:keepNext/>
      <w:tabs>
        <w:tab w:val="num" w:pos="0"/>
      </w:tabs>
      <w:ind w:left="720" w:hanging="720"/>
      <w:jc w:val="center"/>
      <w:outlineLvl w:val="2"/>
    </w:pPr>
    <w:rPr>
      <w:sz w:val="32"/>
      <w:lang w:val="bg-BG"/>
    </w:rPr>
  </w:style>
  <w:style w:type="paragraph" w:styleId="4">
    <w:name w:val="heading 4"/>
    <w:basedOn w:val="a"/>
    <w:next w:val="a"/>
    <w:qFormat/>
    <w:rsid w:val="001A0BDD"/>
    <w:pPr>
      <w:keepNext/>
      <w:tabs>
        <w:tab w:val="num" w:pos="0"/>
      </w:tabs>
      <w:ind w:left="864" w:hanging="864"/>
      <w:jc w:val="center"/>
      <w:outlineLvl w:val="3"/>
    </w:pPr>
    <w:rPr>
      <w:b/>
      <w:bCs/>
      <w:sz w:val="28"/>
      <w:lang w:val="bg-BG"/>
    </w:rPr>
  </w:style>
  <w:style w:type="paragraph" w:styleId="5">
    <w:name w:val="heading 5"/>
    <w:basedOn w:val="a"/>
    <w:next w:val="a"/>
    <w:qFormat/>
    <w:rsid w:val="001A0BDD"/>
    <w:pPr>
      <w:keepNext/>
      <w:tabs>
        <w:tab w:val="num" w:pos="0"/>
      </w:tabs>
      <w:ind w:left="5040" w:hanging="5040"/>
      <w:outlineLvl w:val="4"/>
    </w:pPr>
    <w:rPr>
      <w:sz w:val="24"/>
      <w:lang w:val="bg-BG"/>
    </w:rPr>
  </w:style>
  <w:style w:type="paragraph" w:styleId="6">
    <w:name w:val="heading 6"/>
    <w:basedOn w:val="a"/>
    <w:next w:val="a"/>
    <w:qFormat/>
    <w:rsid w:val="001A0BDD"/>
    <w:pPr>
      <w:keepNext/>
      <w:tabs>
        <w:tab w:val="num" w:pos="0"/>
      </w:tabs>
      <w:ind w:left="1152" w:hanging="1152"/>
      <w:outlineLvl w:val="5"/>
    </w:pPr>
    <w:rPr>
      <w:b/>
      <w:bCs/>
      <w:sz w:val="24"/>
      <w:lang w:val="bg-BG"/>
    </w:rPr>
  </w:style>
  <w:style w:type="paragraph" w:styleId="7">
    <w:name w:val="heading 7"/>
    <w:basedOn w:val="a"/>
    <w:next w:val="a"/>
    <w:qFormat/>
    <w:rsid w:val="001A0BDD"/>
    <w:pPr>
      <w:keepNext/>
      <w:tabs>
        <w:tab w:val="num" w:pos="0"/>
      </w:tabs>
      <w:ind w:left="1296" w:hanging="1296"/>
      <w:outlineLvl w:val="6"/>
    </w:pPr>
    <w:rPr>
      <w:sz w:val="28"/>
      <w:lang w:val="bg-BG"/>
    </w:rPr>
  </w:style>
  <w:style w:type="paragraph" w:styleId="8">
    <w:name w:val="heading 8"/>
    <w:basedOn w:val="a"/>
    <w:next w:val="a"/>
    <w:qFormat/>
    <w:rsid w:val="001A0BDD"/>
    <w:pPr>
      <w:keepNext/>
      <w:tabs>
        <w:tab w:val="num" w:pos="0"/>
      </w:tabs>
      <w:ind w:left="1440" w:hanging="1440"/>
      <w:outlineLvl w:val="7"/>
    </w:pPr>
    <w:rPr>
      <w:b/>
      <w:bCs/>
      <w:sz w:val="28"/>
      <w:lang w:val="bg-BG"/>
    </w:rPr>
  </w:style>
  <w:style w:type="paragraph" w:styleId="9">
    <w:name w:val="heading 9"/>
    <w:basedOn w:val="a"/>
    <w:next w:val="a"/>
    <w:qFormat/>
    <w:rsid w:val="001A0BDD"/>
    <w:pPr>
      <w:keepNext/>
      <w:tabs>
        <w:tab w:val="num" w:pos="0"/>
      </w:tabs>
      <w:ind w:left="1584" w:hanging="1584"/>
      <w:jc w:val="center"/>
      <w:outlineLvl w:val="8"/>
    </w:pPr>
    <w:rPr>
      <w:b/>
      <w:bCs/>
      <w:sz w:val="4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A0BDD"/>
    <w:rPr>
      <w:rFonts w:ascii="Times New Roman" w:eastAsia="Times New Roman" w:hAnsi="Times New Roman" w:cs="Times New Roman" w:hint="default"/>
    </w:rPr>
  </w:style>
  <w:style w:type="character" w:customStyle="1" w:styleId="WW8Num1z1">
    <w:name w:val="WW8Num1z1"/>
    <w:rsid w:val="001A0BDD"/>
    <w:rPr>
      <w:rFonts w:ascii="Courier New" w:hAnsi="Courier New" w:cs="Courier New" w:hint="default"/>
    </w:rPr>
  </w:style>
  <w:style w:type="character" w:customStyle="1" w:styleId="WW8Num1z2">
    <w:name w:val="WW8Num1z2"/>
    <w:rsid w:val="001A0BDD"/>
    <w:rPr>
      <w:rFonts w:ascii="Wingdings" w:hAnsi="Wingdings" w:cs="Wingdings" w:hint="default"/>
    </w:rPr>
  </w:style>
  <w:style w:type="character" w:customStyle="1" w:styleId="WW8Num1z3">
    <w:name w:val="WW8Num1z3"/>
    <w:rsid w:val="001A0BDD"/>
    <w:rPr>
      <w:rFonts w:ascii="Symbol" w:hAnsi="Symbol" w:cs="Symbol" w:hint="default"/>
    </w:rPr>
  </w:style>
  <w:style w:type="character" w:customStyle="1" w:styleId="WW8Num1z4">
    <w:name w:val="WW8Num1z4"/>
    <w:rsid w:val="001A0BDD"/>
  </w:style>
  <w:style w:type="character" w:customStyle="1" w:styleId="WW8Num1z5">
    <w:name w:val="WW8Num1z5"/>
    <w:rsid w:val="001A0BDD"/>
  </w:style>
  <w:style w:type="character" w:customStyle="1" w:styleId="WW8Num1z6">
    <w:name w:val="WW8Num1z6"/>
    <w:rsid w:val="001A0BDD"/>
  </w:style>
  <w:style w:type="character" w:customStyle="1" w:styleId="WW8Num1z7">
    <w:name w:val="WW8Num1z7"/>
    <w:rsid w:val="001A0BDD"/>
  </w:style>
  <w:style w:type="character" w:customStyle="1" w:styleId="WW8Num1z8">
    <w:name w:val="WW8Num1z8"/>
    <w:rsid w:val="001A0BDD"/>
  </w:style>
  <w:style w:type="character" w:customStyle="1" w:styleId="WW8Num2z0">
    <w:name w:val="WW8Num2z0"/>
    <w:rsid w:val="001A0BDD"/>
    <w:rPr>
      <w:rFonts w:ascii="Times New Roman" w:eastAsia="Times New Roman" w:hAnsi="Times New Roman" w:cs="Times New Roman" w:hint="default"/>
      <w:lang w:val="bg-BG"/>
    </w:rPr>
  </w:style>
  <w:style w:type="character" w:customStyle="1" w:styleId="WW8Num3z0">
    <w:name w:val="WW8Num3z0"/>
    <w:rsid w:val="001A0BDD"/>
    <w:rPr>
      <w:rFonts w:cs="Times New Roman" w:hint="default"/>
      <w:b w:val="0"/>
      <w:bCs/>
      <w:szCs w:val="28"/>
      <w:lang w:val="bg-BG"/>
    </w:rPr>
  </w:style>
  <w:style w:type="character" w:customStyle="1" w:styleId="WW8Num4z0">
    <w:name w:val="WW8Num4z0"/>
    <w:rsid w:val="001A0BDD"/>
    <w:rPr>
      <w:rFonts w:ascii="Symbol" w:hAnsi="Symbol" w:cs="Symbol" w:hint="default"/>
      <w:sz w:val="28"/>
      <w:szCs w:val="28"/>
      <w:lang w:val="bg-BG"/>
    </w:rPr>
  </w:style>
  <w:style w:type="character" w:customStyle="1" w:styleId="WW8Num5z0">
    <w:name w:val="WW8Num5z0"/>
    <w:rsid w:val="001A0BDD"/>
    <w:rPr>
      <w:rFonts w:cs="Times New Roman" w:hint="default"/>
      <w:color w:val="000000"/>
      <w:sz w:val="28"/>
      <w:szCs w:val="28"/>
    </w:rPr>
  </w:style>
  <w:style w:type="character" w:customStyle="1" w:styleId="20">
    <w:name w:val="Шрифт на абзаца по подразбиране2"/>
    <w:rsid w:val="001A0BDD"/>
  </w:style>
  <w:style w:type="character" w:customStyle="1" w:styleId="WW8Num2z1">
    <w:name w:val="WW8Num2z1"/>
    <w:rsid w:val="001A0BDD"/>
    <w:rPr>
      <w:rFonts w:ascii="Courier New" w:hAnsi="Courier New" w:cs="Courier New" w:hint="default"/>
    </w:rPr>
  </w:style>
  <w:style w:type="character" w:customStyle="1" w:styleId="WW8Num2z2">
    <w:name w:val="WW8Num2z2"/>
    <w:rsid w:val="001A0BDD"/>
    <w:rPr>
      <w:rFonts w:ascii="Wingdings" w:hAnsi="Wingdings" w:cs="Wingdings" w:hint="default"/>
    </w:rPr>
  </w:style>
  <w:style w:type="character" w:customStyle="1" w:styleId="WW8Num2z3">
    <w:name w:val="WW8Num2z3"/>
    <w:rsid w:val="001A0BDD"/>
    <w:rPr>
      <w:rFonts w:ascii="Symbol" w:hAnsi="Symbol" w:cs="Symbol" w:hint="default"/>
    </w:rPr>
  </w:style>
  <w:style w:type="character" w:customStyle="1" w:styleId="WW8Num3z1">
    <w:name w:val="WW8Num3z1"/>
    <w:rsid w:val="001A0BDD"/>
    <w:rPr>
      <w:rFonts w:ascii="Symbol" w:hAnsi="Symbol" w:cs="Symbol" w:hint="default"/>
      <w:b w:val="0"/>
    </w:rPr>
  </w:style>
  <w:style w:type="character" w:customStyle="1" w:styleId="WW8Num3z2">
    <w:name w:val="WW8Num3z2"/>
    <w:rsid w:val="001A0BDD"/>
  </w:style>
  <w:style w:type="character" w:customStyle="1" w:styleId="WW8Num3z3">
    <w:name w:val="WW8Num3z3"/>
    <w:rsid w:val="001A0BDD"/>
  </w:style>
  <w:style w:type="character" w:customStyle="1" w:styleId="WW8Num3z4">
    <w:name w:val="WW8Num3z4"/>
    <w:rsid w:val="001A0BDD"/>
  </w:style>
  <w:style w:type="character" w:customStyle="1" w:styleId="WW8Num3z5">
    <w:name w:val="WW8Num3z5"/>
    <w:rsid w:val="001A0BDD"/>
  </w:style>
  <w:style w:type="character" w:customStyle="1" w:styleId="WW8Num3z6">
    <w:name w:val="WW8Num3z6"/>
    <w:rsid w:val="001A0BDD"/>
  </w:style>
  <w:style w:type="character" w:customStyle="1" w:styleId="WW8Num3z7">
    <w:name w:val="WW8Num3z7"/>
    <w:rsid w:val="001A0BDD"/>
  </w:style>
  <w:style w:type="character" w:customStyle="1" w:styleId="WW8Num3z8">
    <w:name w:val="WW8Num3z8"/>
    <w:rsid w:val="001A0BDD"/>
  </w:style>
  <w:style w:type="character" w:customStyle="1" w:styleId="WW8Num4z1">
    <w:name w:val="WW8Num4z1"/>
    <w:rsid w:val="001A0BDD"/>
    <w:rPr>
      <w:rFonts w:ascii="Courier New" w:hAnsi="Courier New" w:cs="Courier New" w:hint="default"/>
    </w:rPr>
  </w:style>
  <w:style w:type="character" w:customStyle="1" w:styleId="WW8Num4z2">
    <w:name w:val="WW8Num4z2"/>
    <w:rsid w:val="001A0BDD"/>
    <w:rPr>
      <w:rFonts w:ascii="Wingdings" w:hAnsi="Wingdings" w:cs="Wingdings" w:hint="default"/>
    </w:rPr>
  </w:style>
  <w:style w:type="character" w:customStyle="1" w:styleId="WW8Num5z1">
    <w:name w:val="WW8Num5z1"/>
    <w:rsid w:val="001A0BDD"/>
  </w:style>
  <w:style w:type="character" w:customStyle="1" w:styleId="WW8Num5z2">
    <w:name w:val="WW8Num5z2"/>
    <w:rsid w:val="001A0BDD"/>
  </w:style>
  <w:style w:type="character" w:customStyle="1" w:styleId="WW8Num5z3">
    <w:name w:val="WW8Num5z3"/>
    <w:rsid w:val="001A0BDD"/>
  </w:style>
  <w:style w:type="character" w:customStyle="1" w:styleId="WW8Num5z4">
    <w:name w:val="WW8Num5z4"/>
    <w:rsid w:val="001A0BDD"/>
  </w:style>
  <w:style w:type="character" w:customStyle="1" w:styleId="WW8Num5z5">
    <w:name w:val="WW8Num5z5"/>
    <w:rsid w:val="001A0BDD"/>
  </w:style>
  <w:style w:type="character" w:customStyle="1" w:styleId="WW8Num5z6">
    <w:name w:val="WW8Num5z6"/>
    <w:rsid w:val="001A0BDD"/>
  </w:style>
  <w:style w:type="character" w:customStyle="1" w:styleId="WW8Num5z7">
    <w:name w:val="WW8Num5z7"/>
    <w:rsid w:val="001A0BDD"/>
  </w:style>
  <w:style w:type="character" w:customStyle="1" w:styleId="WW8Num5z8">
    <w:name w:val="WW8Num5z8"/>
    <w:rsid w:val="001A0BDD"/>
  </w:style>
  <w:style w:type="character" w:customStyle="1" w:styleId="WW8Num6z0">
    <w:name w:val="WW8Num6z0"/>
    <w:rsid w:val="001A0BDD"/>
    <w:rPr>
      <w:rFonts w:hint="default"/>
    </w:rPr>
  </w:style>
  <w:style w:type="character" w:customStyle="1" w:styleId="WW8Num6z1">
    <w:name w:val="WW8Num6z1"/>
    <w:rsid w:val="001A0BDD"/>
    <w:rPr>
      <w:rFonts w:ascii="Times New Roman" w:eastAsia="Times New Roman" w:hAnsi="Times New Roman" w:cs="Times New Roman" w:hint="default"/>
    </w:rPr>
  </w:style>
  <w:style w:type="character" w:customStyle="1" w:styleId="WW8Num6z2">
    <w:name w:val="WW8Num6z2"/>
    <w:rsid w:val="001A0BDD"/>
  </w:style>
  <w:style w:type="character" w:customStyle="1" w:styleId="WW8Num6z3">
    <w:name w:val="WW8Num6z3"/>
    <w:rsid w:val="001A0BDD"/>
  </w:style>
  <w:style w:type="character" w:customStyle="1" w:styleId="WW8Num6z4">
    <w:name w:val="WW8Num6z4"/>
    <w:rsid w:val="001A0BDD"/>
  </w:style>
  <w:style w:type="character" w:customStyle="1" w:styleId="WW8Num6z5">
    <w:name w:val="WW8Num6z5"/>
    <w:rsid w:val="001A0BDD"/>
  </w:style>
  <w:style w:type="character" w:customStyle="1" w:styleId="WW8Num6z6">
    <w:name w:val="WW8Num6z6"/>
    <w:rsid w:val="001A0BDD"/>
  </w:style>
  <w:style w:type="character" w:customStyle="1" w:styleId="WW8Num6z7">
    <w:name w:val="WW8Num6z7"/>
    <w:rsid w:val="001A0BDD"/>
  </w:style>
  <w:style w:type="character" w:customStyle="1" w:styleId="WW8Num6z8">
    <w:name w:val="WW8Num6z8"/>
    <w:rsid w:val="001A0BDD"/>
  </w:style>
  <w:style w:type="character" w:customStyle="1" w:styleId="WW8Num7z0">
    <w:name w:val="WW8Num7z0"/>
    <w:rsid w:val="001A0BDD"/>
    <w:rPr>
      <w:rFonts w:ascii="Symbol" w:hAnsi="Symbol" w:cs="Symbol" w:hint="default"/>
    </w:rPr>
  </w:style>
  <w:style w:type="character" w:customStyle="1" w:styleId="WW8Num7z1">
    <w:name w:val="WW8Num7z1"/>
    <w:rsid w:val="001A0BDD"/>
    <w:rPr>
      <w:rFonts w:ascii="Courier New" w:hAnsi="Courier New" w:cs="Courier New" w:hint="default"/>
    </w:rPr>
  </w:style>
  <w:style w:type="character" w:customStyle="1" w:styleId="WW8Num7z2">
    <w:name w:val="WW8Num7z2"/>
    <w:rsid w:val="001A0BDD"/>
    <w:rPr>
      <w:rFonts w:ascii="Wingdings" w:hAnsi="Wingdings" w:cs="Wingdings" w:hint="default"/>
    </w:rPr>
  </w:style>
  <w:style w:type="character" w:customStyle="1" w:styleId="WW8Num8z0">
    <w:name w:val="WW8Num8z0"/>
    <w:rsid w:val="001A0BDD"/>
    <w:rPr>
      <w:rFonts w:ascii="Symbol" w:hAnsi="Symbol" w:cs="Symbol" w:hint="default"/>
    </w:rPr>
  </w:style>
  <w:style w:type="character" w:customStyle="1" w:styleId="WW8Num8z1">
    <w:name w:val="WW8Num8z1"/>
    <w:rsid w:val="001A0BDD"/>
    <w:rPr>
      <w:rFonts w:ascii="Courier New" w:hAnsi="Courier New" w:cs="Courier New" w:hint="default"/>
    </w:rPr>
  </w:style>
  <w:style w:type="character" w:customStyle="1" w:styleId="WW8Num8z2">
    <w:name w:val="WW8Num8z2"/>
    <w:rsid w:val="001A0BDD"/>
    <w:rPr>
      <w:rFonts w:ascii="Wingdings" w:hAnsi="Wingdings" w:cs="Wingdings" w:hint="default"/>
    </w:rPr>
  </w:style>
  <w:style w:type="character" w:customStyle="1" w:styleId="WW8Num9z0">
    <w:name w:val="WW8Num9z0"/>
    <w:rsid w:val="001A0BDD"/>
    <w:rPr>
      <w:rFonts w:ascii="Times New Roman" w:eastAsia="Times New Roman" w:hAnsi="Times New Roman" w:cs="Times New Roman" w:hint="default"/>
    </w:rPr>
  </w:style>
  <w:style w:type="character" w:customStyle="1" w:styleId="WW8Num9z1">
    <w:name w:val="WW8Num9z1"/>
    <w:rsid w:val="001A0BDD"/>
    <w:rPr>
      <w:rFonts w:ascii="Courier New" w:hAnsi="Courier New" w:cs="Courier New" w:hint="default"/>
    </w:rPr>
  </w:style>
  <w:style w:type="character" w:customStyle="1" w:styleId="WW8Num9z2">
    <w:name w:val="WW8Num9z2"/>
    <w:rsid w:val="001A0BDD"/>
    <w:rPr>
      <w:rFonts w:ascii="Wingdings" w:hAnsi="Wingdings" w:cs="Wingdings" w:hint="default"/>
    </w:rPr>
  </w:style>
  <w:style w:type="character" w:customStyle="1" w:styleId="WW8Num9z3">
    <w:name w:val="WW8Num9z3"/>
    <w:rsid w:val="001A0BDD"/>
    <w:rPr>
      <w:rFonts w:ascii="Symbol" w:hAnsi="Symbol" w:cs="Symbol" w:hint="default"/>
    </w:rPr>
  </w:style>
  <w:style w:type="character" w:customStyle="1" w:styleId="WW8Num10z0">
    <w:name w:val="WW8Num10z0"/>
    <w:rsid w:val="001A0BDD"/>
    <w:rPr>
      <w:rFonts w:hint="default"/>
    </w:rPr>
  </w:style>
  <w:style w:type="character" w:customStyle="1" w:styleId="WW8Num10z1">
    <w:name w:val="WW8Num10z1"/>
    <w:rsid w:val="001A0BDD"/>
  </w:style>
  <w:style w:type="character" w:customStyle="1" w:styleId="WW8Num10z2">
    <w:name w:val="WW8Num10z2"/>
    <w:rsid w:val="001A0BDD"/>
  </w:style>
  <w:style w:type="character" w:customStyle="1" w:styleId="WW8Num10z3">
    <w:name w:val="WW8Num10z3"/>
    <w:rsid w:val="001A0BDD"/>
  </w:style>
  <w:style w:type="character" w:customStyle="1" w:styleId="WW8Num10z4">
    <w:name w:val="WW8Num10z4"/>
    <w:rsid w:val="001A0BDD"/>
  </w:style>
  <w:style w:type="character" w:customStyle="1" w:styleId="WW8Num10z5">
    <w:name w:val="WW8Num10z5"/>
    <w:rsid w:val="001A0BDD"/>
  </w:style>
  <w:style w:type="character" w:customStyle="1" w:styleId="WW8Num10z6">
    <w:name w:val="WW8Num10z6"/>
    <w:rsid w:val="001A0BDD"/>
  </w:style>
  <w:style w:type="character" w:customStyle="1" w:styleId="WW8Num10z7">
    <w:name w:val="WW8Num10z7"/>
    <w:rsid w:val="001A0BDD"/>
  </w:style>
  <w:style w:type="character" w:customStyle="1" w:styleId="WW8Num10z8">
    <w:name w:val="WW8Num10z8"/>
    <w:rsid w:val="001A0BDD"/>
  </w:style>
  <w:style w:type="character" w:customStyle="1" w:styleId="WW8Num11z0">
    <w:name w:val="WW8Num11z0"/>
    <w:rsid w:val="001A0BDD"/>
    <w:rPr>
      <w:rFonts w:hint="default"/>
    </w:rPr>
  </w:style>
  <w:style w:type="character" w:customStyle="1" w:styleId="WW8Num11z1">
    <w:name w:val="WW8Num11z1"/>
    <w:rsid w:val="001A0BDD"/>
  </w:style>
  <w:style w:type="character" w:customStyle="1" w:styleId="WW8Num11z2">
    <w:name w:val="WW8Num11z2"/>
    <w:rsid w:val="001A0BDD"/>
  </w:style>
  <w:style w:type="character" w:customStyle="1" w:styleId="WW8Num11z3">
    <w:name w:val="WW8Num11z3"/>
    <w:rsid w:val="001A0BDD"/>
  </w:style>
  <w:style w:type="character" w:customStyle="1" w:styleId="WW8Num11z4">
    <w:name w:val="WW8Num11z4"/>
    <w:rsid w:val="001A0BDD"/>
  </w:style>
  <w:style w:type="character" w:customStyle="1" w:styleId="WW8Num11z5">
    <w:name w:val="WW8Num11z5"/>
    <w:rsid w:val="001A0BDD"/>
  </w:style>
  <w:style w:type="character" w:customStyle="1" w:styleId="WW8Num11z6">
    <w:name w:val="WW8Num11z6"/>
    <w:rsid w:val="001A0BDD"/>
  </w:style>
  <w:style w:type="character" w:customStyle="1" w:styleId="WW8Num11z7">
    <w:name w:val="WW8Num11z7"/>
    <w:rsid w:val="001A0BDD"/>
  </w:style>
  <w:style w:type="character" w:customStyle="1" w:styleId="WW8Num11z8">
    <w:name w:val="WW8Num11z8"/>
    <w:rsid w:val="001A0BDD"/>
  </w:style>
  <w:style w:type="character" w:customStyle="1" w:styleId="WW8Num12z0">
    <w:name w:val="WW8Num12z0"/>
    <w:rsid w:val="001A0BDD"/>
    <w:rPr>
      <w:rFonts w:ascii="Symbol" w:hAnsi="Symbol" w:cs="Symbol" w:hint="default"/>
      <w:b w:val="0"/>
    </w:rPr>
  </w:style>
  <w:style w:type="character" w:customStyle="1" w:styleId="WW8Num12z1">
    <w:name w:val="WW8Num12z1"/>
    <w:rsid w:val="001A0BDD"/>
  </w:style>
  <w:style w:type="character" w:customStyle="1" w:styleId="WW8Num12z2">
    <w:name w:val="WW8Num12z2"/>
    <w:rsid w:val="001A0BDD"/>
  </w:style>
  <w:style w:type="character" w:customStyle="1" w:styleId="WW8Num12z3">
    <w:name w:val="WW8Num12z3"/>
    <w:rsid w:val="001A0BDD"/>
  </w:style>
  <w:style w:type="character" w:customStyle="1" w:styleId="WW8Num12z4">
    <w:name w:val="WW8Num12z4"/>
    <w:rsid w:val="001A0BDD"/>
  </w:style>
  <w:style w:type="character" w:customStyle="1" w:styleId="WW8Num12z5">
    <w:name w:val="WW8Num12z5"/>
    <w:rsid w:val="001A0BDD"/>
  </w:style>
  <w:style w:type="character" w:customStyle="1" w:styleId="WW8Num12z6">
    <w:name w:val="WW8Num12z6"/>
    <w:rsid w:val="001A0BDD"/>
  </w:style>
  <w:style w:type="character" w:customStyle="1" w:styleId="WW8Num12z7">
    <w:name w:val="WW8Num12z7"/>
    <w:rsid w:val="001A0BDD"/>
  </w:style>
  <w:style w:type="character" w:customStyle="1" w:styleId="WW8Num12z8">
    <w:name w:val="WW8Num12z8"/>
    <w:rsid w:val="001A0BDD"/>
  </w:style>
  <w:style w:type="character" w:customStyle="1" w:styleId="WW8Num13z0">
    <w:name w:val="WW8Num13z0"/>
    <w:rsid w:val="001A0BDD"/>
    <w:rPr>
      <w:rFonts w:hint="default"/>
    </w:rPr>
  </w:style>
  <w:style w:type="character" w:customStyle="1" w:styleId="WW8Num13z1">
    <w:name w:val="WW8Num13z1"/>
    <w:rsid w:val="001A0BDD"/>
  </w:style>
  <w:style w:type="character" w:customStyle="1" w:styleId="WW8Num13z2">
    <w:name w:val="WW8Num13z2"/>
    <w:rsid w:val="001A0BDD"/>
  </w:style>
  <w:style w:type="character" w:customStyle="1" w:styleId="WW8Num13z3">
    <w:name w:val="WW8Num13z3"/>
    <w:rsid w:val="001A0BDD"/>
  </w:style>
  <w:style w:type="character" w:customStyle="1" w:styleId="WW8Num13z4">
    <w:name w:val="WW8Num13z4"/>
    <w:rsid w:val="001A0BDD"/>
  </w:style>
  <w:style w:type="character" w:customStyle="1" w:styleId="WW8Num13z5">
    <w:name w:val="WW8Num13z5"/>
    <w:rsid w:val="001A0BDD"/>
  </w:style>
  <w:style w:type="character" w:customStyle="1" w:styleId="WW8Num13z6">
    <w:name w:val="WW8Num13z6"/>
    <w:rsid w:val="001A0BDD"/>
  </w:style>
  <w:style w:type="character" w:customStyle="1" w:styleId="WW8Num13z7">
    <w:name w:val="WW8Num13z7"/>
    <w:rsid w:val="001A0BDD"/>
  </w:style>
  <w:style w:type="character" w:customStyle="1" w:styleId="WW8Num13z8">
    <w:name w:val="WW8Num13z8"/>
    <w:rsid w:val="001A0BDD"/>
  </w:style>
  <w:style w:type="character" w:customStyle="1" w:styleId="WW8Num14z0">
    <w:name w:val="WW8Num14z0"/>
    <w:rsid w:val="001A0BDD"/>
    <w:rPr>
      <w:rFonts w:hint="default"/>
    </w:rPr>
  </w:style>
  <w:style w:type="character" w:customStyle="1" w:styleId="WW8Num14z1">
    <w:name w:val="WW8Num14z1"/>
    <w:rsid w:val="001A0BDD"/>
  </w:style>
  <w:style w:type="character" w:customStyle="1" w:styleId="WW8Num14z2">
    <w:name w:val="WW8Num14z2"/>
    <w:rsid w:val="001A0BDD"/>
  </w:style>
  <w:style w:type="character" w:customStyle="1" w:styleId="WW8Num14z3">
    <w:name w:val="WW8Num14z3"/>
    <w:rsid w:val="001A0BDD"/>
  </w:style>
  <w:style w:type="character" w:customStyle="1" w:styleId="WW8Num14z4">
    <w:name w:val="WW8Num14z4"/>
    <w:rsid w:val="001A0BDD"/>
  </w:style>
  <w:style w:type="character" w:customStyle="1" w:styleId="WW8Num14z5">
    <w:name w:val="WW8Num14z5"/>
    <w:rsid w:val="001A0BDD"/>
  </w:style>
  <w:style w:type="character" w:customStyle="1" w:styleId="WW8Num14z6">
    <w:name w:val="WW8Num14z6"/>
    <w:rsid w:val="001A0BDD"/>
  </w:style>
  <w:style w:type="character" w:customStyle="1" w:styleId="WW8Num14z7">
    <w:name w:val="WW8Num14z7"/>
    <w:rsid w:val="001A0BDD"/>
  </w:style>
  <w:style w:type="character" w:customStyle="1" w:styleId="WW8Num14z8">
    <w:name w:val="WW8Num14z8"/>
    <w:rsid w:val="001A0BDD"/>
  </w:style>
  <w:style w:type="character" w:customStyle="1" w:styleId="WW8Num15z0">
    <w:name w:val="WW8Num15z0"/>
    <w:rsid w:val="001A0BDD"/>
    <w:rPr>
      <w:rFonts w:ascii="Symbol" w:hAnsi="Symbol" w:cs="Symbol" w:hint="default"/>
      <w:color w:val="000000"/>
      <w:sz w:val="28"/>
      <w:szCs w:val="28"/>
      <w:shd w:val="clear" w:color="auto" w:fill="FFFFFF"/>
    </w:rPr>
  </w:style>
  <w:style w:type="character" w:customStyle="1" w:styleId="WW8Num15z1">
    <w:name w:val="WW8Num15z1"/>
    <w:rsid w:val="001A0BDD"/>
    <w:rPr>
      <w:rFonts w:ascii="Courier New" w:hAnsi="Courier New" w:cs="Courier New" w:hint="default"/>
    </w:rPr>
  </w:style>
  <w:style w:type="character" w:customStyle="1" w:styleId="WW8Num15z2">
    <w:name w:val="WW8Num15z2"/>
    <w:rsid w:val="001A0BDD"/>
    <w:rPr>
      <w:rFonts w:ascii="Wingdings" w:hAnsi="Wingdings" w:cs="Wingdings" w:hint="default"/>
    </w:rPr>
  </w:style>
  <w:style w:type="character" w:customStyle="1" w:styleId="WW8Num16z0">
    <w:name w:val="WW8Num16z0"/>
    <w:rsid w:val="001A0BDD"/>
    <w:rPr>
      <w:rFonts w:ascii="Symbol" w:hAnsi="Symbol" w:cs="Symbol" w:hint="default"/>
    </w:rPr>
  </w:style>
  <w:style w:type="character" w:customStyle="1" w:styleId="WW8Num16z1">
    <w:name w:val="WW8Num16z1"/>
    <w:rsid w:val="001A0BDD"/>
    <w:rPr>
      <w:rFonts w:ascii="Courier New" w:hAnsi="Courier New" w:cs="Courier New" w:hint="default"/>
    </w:rPr>
  </w:style>
  <w:style w:type="character" w:customStyle="1" w:styleId="WW8Num16z2">
    <w:name w:val="WW8Num16z2"/>
    <w:rsid w:val="001A0BDD"/>
    <w:rPr>
      <w:rFonts w:ascii="Wingdings" w:hAnsi="Wingdings" w:cs="Wingdings" w:hint="default"/>
    </w:rPr>
  </w:style>
  <w:style w:type="character" w:customStyle="1" w:styleId="WW8Num17z0">
    <w:name w:val="WW8Num17z0"/>
    <w:rsid w:val="001A0BDD"/>
    <w:rPr>
      <w:rFonts w:hint="default"/>
    </w:rPr>
  </w:style>
  <w:style w:type="character" w:customStyle="1" w:styleId="WW8Num17z1">
    <w:name w:val="WW8Num17z1"/>
    <w:rsid w:val="001A0BDD"/>
  </w:style>
  <w:style w:type="character" w:customStyle="1" w:styleId="WW8Num17z2">
    <w:name w:val="WW8Num17z2"/>
    <w:rsid w:val="001A0BDD"/>
  </w:style>
  <w:style w:type="character" w:customStyle="1" w:styleId="WW8Num17z3">
    <w:name w:val="WW8Num17z3"/>
    <w:rsid w:val="001A0BDD"/>
  </w:style>
  <w:style w:type="character" w:customStyle="1" w:styleId="WW8Num17z4">
    <w:name w:val="WW8Num17z4"/>
    <w:rsid w:val="001A0BDD"/>
  </w:style>
  <w:style w:type="character" w:customStyle="1" w:styleId="WW8Num17z5">
    <w:name w:val="WW8Num17z5"/>
    <w:rsid w:val="001A0BDD"/>
  </w:style>
  <w:style w:type="character" w:customStyle="1" w:styleId="WW8Num17z6">
    <w:name w:val="WW8Num17z6"/>
    <w:rsid w:val="001A0BDD"/>
  </w:style>
  <w:style w:type="character" w:customStyle="1" w:styleId="WW8Num17z7">
    <w:name w:val="WW8Num17z7"/>
    <w:rsid w:val="001A0BDD"/>
  </w:style>
  <w:style w:type="character" w:customStyle="1" w:styleId="WW8Num17z8">
    <w:name w:val="WW8Num17z8"/>
    <w:rsid w:val="001A0BDD"/>
  </w:style>
  <w:style w:type="character" w:customStyle="1" w:styleId="WW8Num18z0">
    <w:name w:val="WW8Num18z0"/>
    <w:rsid w:val="001A0BDD"/>
    <w:rPr>
      <w:rFonts w:hint="default"/>
    </w:rPr>
  </w:style>
  <w:style w:type="character" w:customStyle="1" w:styleId="WW8Num18z1">
    <w:name w:val="WW8Num18z1"/>
    <w:rsid w:val="001A0BDD"/>
  </w:style>
  <w:style w:type="character" w:customStyle="1" w:styleId="WW8Num18z2">
    <w:name w:val="WW8Num18z2"/>
    <w:rsid w:val="001A0BDD"/>
  </w:style>
  <w:style w:type="character" w:customStyle="1" w:styleId="WW8Num18z3">
    <w:name w:val="WW8Num18z3"/>
    <w:rsid w:val="001A0BDD"/>
  </w:style>
  <w:style w:type="character" w:customStyle="1" w:styleId="WW8Num18z4">
    <w:name w:val="WW8Num18z4"/>
    <w:rsid w:val="001A0BDD"/>
  </w:style>
  <w:style w:type="character" w:customStyle="1" w:styleId="WW8Num18z5">
    <w:name w:val="WW8Num18z5"/>
    <w:rsid w:val="001A0BDD"/>
  </w:style>
  <w:style w:type="character" w:customStyle="1" w:styleId="WW8Num18z6">
    <w:name w:val="WW8Num18z6"/>
    <w:rsid w:val="001A0BDD"/>
  </w:style>
  <w:style w:type="character" w:customStyle="1" w:styleId="WW8Num18z7">
    <w:name w:val="WW8Num18z7"/>
    <w:rsid w:val="001A0BDD"/>
  </w:style>
  <w:style w:type="character" w:customStyle="1" w:styleId="WW8Num18z8">
    <w:name w:val="WW8Num18z8"/>
    <w:rsid w:val="001A0BDD"/>
  </w:style>
  <w:style w:type="character" w:customStyle="1" w:styleId="WW8Num19z0">
    <w:name w:val="WW8Num19z0"/>
    <w:rsid w:val="001A0BDD"/>
    <w:rPr>
      <w:rFonts w:ascii="Symbol" w:hAnsi="Symbol" w:cs="Symbol" w:hint="default"/>
      <w:b w:val="0"/>
    </w:rPr>
  </w:style>
  <w:style w:type="character" w:customStyle="1" w:styleId="WW8Num19z1">
    <w:name w:val="WW8Num19z1"/>
    <w:rsid w:val="001A0BDD"/>
  </w:style>
  <w:style w:type="character" w:customStyle="1" w:styleId="WW8Num19z2">
    <w:name w:val="WW8Num19z2"/>
    <w:rsid w:val="001A0BDD"/>
  </w:style>
  <w:style w:type="character" w:customStyle="1" w:styleId="WW8Num19z3">
    <w:name w:val="WW8Num19z3"/>
    <w:rsid w:val="001A0BDD"/>
  </w:style>
  <w:style w:type="character" w:customStyle="1" w:styleId="WW8Num19z4">
    <w:name w:val="WW8Num19z4"/>
    <w:rsid w:val="001A0BDD"/>
  </w:style>
  <w:style w:type="character" w:customStyle="1" w:styleId="WW8Num19z5">
    <w:name w:val="WW8Num19z5"/>
    <w:rsid w:val="001A0BDD"/>
  </w:style>
  <w:style w:type="character" w:customStyle="1" w:styleId="WW8Num19z6">
    <w:name w:val="WW8Num19z6"/>
    <w:rsid w:val="001A0BDD"/>
  </w:style>
  <w:style w:type="character" w:customStyle="1" w:styleId="WW8Num19z7">
    <w:name w:val="WW8Num19z7"/>
    <w:rsid w:val="001A0BDD"/>
  </w:style>
  <w:style w:type="character" w:customStyle="1" w:styleId="WW8Num19z8">
    <w:name w:val="WW8Num19z8"/>
    <w:rsid w:val="001A0BDD"/>
  </w:style>
  <w:style w:type="character" w:customStyle="1" w:styleId="WW8Num20z0">
    <w:name w:val="WW8Num20z0"/>
    <w:rsid w:val="001A0BDD"/>
    <w:rPr>
      <w:rFonts w:hint="default"/>
    </w:rPr>
  </w:style>
  <w:style w:type="character" w:customStyle="1" w:styleId="WW8Num20z1">
    <w:name w:val="WW8Num20z1"/>
    <w:rsid w:val="001A0BDD"/>
  </w:style>
  <w:style w:type="character" w:customStyle="1" w:styleId="WW8Num20z2">
    <w:name w:val="WW8Num20z2"/>
    <w:rsid w:val="001A0BDD"/>
  </w:style>
  <w:style w:type="character" w:customStyle="1" w:styleId="WW8Num20z3">
    <w:name w:val="WW8Num20z3"/>
    <w:rsid w:val="001A0BDD"/>
  </w:style>
  <w:style w:type="character" w:customStyle="1" w:styleId="WW8Num20z4">
    <w:name w:val="WW8Num20z4"/>
    <w:rsid w:val="001A0BDD"/>
  </w:style>
  <w:style w:type="character" w:customStyle="1" w:styleId="WW8Num20z5">
    <w:name w:val="WW8Num20z5"/>
    <w:rsid w:val="001A0BDD"/>
  </w:style>
  <w:style w:type="character" w:customStyle="1" w:styleId="WW8Num20z6">
    <w:name w:val="WW8Num20z6"/>
    <w:rsid w:val="001A0BDD"/>
  </w:style>
  <w:style w:type="character" w:customStyle="1" w:styleId="WW8Num20z7">
    <w:name w:val="WW8Num20z7"/>
    <w:rsid w:val="001A0BDD"/>
  </w:style>
  <w:style w:type="character" w:customStyle="1" w:styleId="WW8Num20z8">
    <w:name w:val="WW8Num20z8"/>
    <w:rsid w:val="001A0BDD"/>
  </w:style>
  <w:style w:type="character" w:customStyle="1" w:styleId="WW8Num21z0">
    <w:name w:val="WW8Num21z0"/>
    <w:rsid w:val="001A0BDD"/>
    <w:rPr>
      <w:rFonts w:hint="default"/>
    </w:rPr>
  </w:style>
  <w:style w:type="character" w:customStyle="1" w:styleId="WW8Num21z1">
    <w:name w:val="WW8Num21z1"/>
    <w:rsid w:val="001A0BDD"/>
  </w:style>
  <w:style w:type="character" w:customStyle="1" w:styleId="WW8Num21z2">
    <w:name w:val="WW8Num21z2"/>
    <w:rsid w:val="001A0BDD"/>
  </w:style>
  <w:style w:type="character" w:customStyle="1" w:styleId="WW8Num21z3">
    <w:name w:val="WW8Num21z3"/>
    <w:rsid w:val="001A0BDD"/>
  </w:style>
  <w:style w:type="character" w:customStyle="1" w:styleId="WW8Num21z4">
    <w:name w:val="WW8Num21z4"/>
    <w:rsid w:val="001A0BDD"/>
  </w:style>
  <w:style w:type="character" w:customStyle="1" w:styleId="WW8Num21z5">
    <w:name w:val="WW8Num21z5"/>
    <w:rsid w:val="001A0BDD"/>
  </w:style>
  <w:style w:type="character" w:customStyle="1" w:styleId="WW8Num21z6">
    <w:name w:val="WW8Num21z6"/>
    <w:rsid w:val="001A0BDD"/>
  </w:style>
  <w:style w:type="character" w:customStyle="1" w:styleId="WW8Num21z7">
    <w:name w:val="WW8Num21z7"/>
    <w:rsid w:val="001A0BDD"/>
  </w:style>
  <w:style w:type="character" w:customStyle="1" w:styleId="WW8Num21z8">
    <w:name w:val="WW8Num21z8"/>
    <w:rsid w:val="001A0BDD"/>
  </w:style>
  <w:style w:type="character" w:customStyle="1" w:styleId="WW8Num22z0">
    <w:name w:val="WW8Num22z0"/>
    <w:rsid w:val="001A0BDD"/>
    <w:rPr>
      <w:rFonts w:hint="default"/>
    </w:rPr>
  </w:style>
  <w:style w:type="character" w:customStyle="1" w:styleId="WW8Num23z0">
    <w:name w:val="WW8Num23z0"/>
    <w:rsid w:val="001A0BDD"/>
    <w:rPr>
      <w:rFonts w:ascii="Times New Roman" w:eastAsia="Times New Roman" w:hAnsi="Times New Roman" w:cs="Times New Roman" w:hint="default"/>
    </w:rPr>
  </w:style>
  <w:style w:type="character" w:customStyle="1" w:styleId="WW8Num23z1">
    <w:name w:val="WW8Num23z1"/>
    <w:rsid w:val="001A0BDD"/>
    <w:rPr>
      <w:rFonts w:ascii="Courier New" w:hAnsi="Courier New" w:cs="Courier New" w:hint="default"/>
    </w:rPr>
  </w:style>
  <w:style w:type="character" w:customStyle="1" w:styleId="WW8Num23z2">
    <w:name w:val="WW8Num23z2"/>
    <w:rsid w:val="001A0BDD"/>
    <w:rPr>
      <w:rFonts w:ascii="Wingdings" w:hAnsi="Wingdings" w:cs="Wingdings" w:hint="default"/>
    </w:rPr>
  </w:style>
  <w:style w:type="character" w:customStyle="1" w:styleId="WW8Num23z3">
    <w:name w:val="WW8Num23z3"/>
    <w:rsid w:val="001A0BDD"/>
    <w:rPr>
      <w:rFonts w:ascii="Symbol" w:hAnsi="Symbol" w:cs="Symbol" w:hint="default"/>
    </w:rPr>
  </w:style>
  <w:style w:type="character" w:customStyle="1" w:styleId="WW8Num24z0">
    <w:name w:val="WW8Num24z0"/>
    <w:rsid w:val="001A0BDD"/>
    <w:rPr>
      <w:rFonts w:ascii="Times New Roman" w:hAnsi="Times New Roman" w:cs="Times New Roman" w:hint="default"/>
      <w:color w:val="000000"/>
      <w:sz w:val="28"/>
      <w:szCs w:val="28"/>
      <w:shd w:val="clear" w:color="auto" w:fill="FFFFFF"/>
      <w:lang w:val="bg-BG"/>
    </w:rPr>
  </w:style>
  <w:style w:type="character" w:customStyle="1" w:styleId="WW8Num24z1">
    <w:name w:val="WW8Num24z1"/>
    <w:rsid w:val="001A0BDD"/>
  </w:style>
  <w:style w:type="character" w:customStyle="1" w:styleId="WW8Num24z2">
    <w:name w:val="WW8Num24z2"/>
    <w:rsid w:val="001A0BDD"/>
  </w:style>
  <w:style w:type="character" w:customStyle="1" w:styleId="WW8Num24z3">
    <w:name w:val="WW8Num24z3"/>
    <w:rsid w:val="001A0BDD"/>
  </w:style>
  <w:style w:type="character" w:customStyle="1" w:styleId="WW8Num24z4">
    <w:name w:val="WW8Num24z4"/>
    <w:rsid w:val="001A0BDD"/>
  </w:style>
  <w:style w:type="character" w:customStyle="1" w:styleId="WW8Num24z5">
    <w:name w:val="WW8Num24z5"/>
    <w:rsid w:val="001A0BDD"/>
  </w:style>
  <w:style w:type="character" w:customStyle="1" w:styleId="WW8Num24z6">
    <w:name w:val="WW8Num24z6"/>
    <w:rsid w:val="001A0BDD"/>
  </w:style>
  <w:style w:type="character" w:customStyle="1" w:styleId="WW8Num24z7">
    <w:name w:val="WW8Num24z7"/>
    <w:rsid w:val="001A0BDD"/>
  </w:style>
  <w:style w:type="character" w:customStyle="1" w:styleId="WW8Num24z8">
    <w:name w:val="WW8Num24z8"/>
    <w:rsid w:val="001A0BDD"/>
  </w:style>
  <w:style w:type="character" w:customStyle="1" w:styleId="WW8Num25z0">
    <w:name w:val="WW8Num25z0"/>
    <w:rsid w:val="001A0BDD"/>
    <w:rPr>
      <w:rFonts w:hint="default"/>
    </w:rPr>
  </w:style>
  <w:style w:type="character" w:customStyle="1" w:styleId="WW8Num25z1">
    <w:name w:val="WW8Num25z1"/>
    <w:rsid w:val="001A0BDD"/>
  </w:style>
  <w:style w:type="character" w:customStyle="1" w:styleId="WW8Num25z2">
    <w:name w:val="WW8Num25z2"/>
    <w:rsid w:val="001A0BDD"/>
  </w:style>
  <w:style w:type="character" w:customStyle="1" w:styleId="WW8Num25z3">
    <w:name w:val="WW8Num25z3"/>
    <w:rsid w:val="001A0BDD"/>
  </w:style>
  <w:style w:type="character" w:customStyle="1" w:styleId="WW8Num25z4">
    <w:name w:val="WW8Num25z4"/>
    <w:rsid w:val="001A0BDD"/>
  </w:style>
  <w:style w:type="character" w:customStyle="1" w:styleId="WW8Num25z5">
    <w:name w:val="WW8Num25z5"/>
    <w:rsid w:val="001A0BDD"/>
  </w:style>
  <w:style w:type="character" w:customStyle="1" w:styleId="WW8Num25z6">
    <w:name w:val="WW8Num25z6"/>
    <w:rsid w:val="001A0BDD"/>
  </w:style>
  <w:style w:type="character" w:customStyle="1" w:styleId="WW8Num25z7">
    <w:name w:val="WW8Num25z7"/>
    <w:rsid w:val="001A0BDD"/>
  </w:style>
  <w:style w:type="character" w:customStyle="1" w:styleId="WW8Num25z8">
    <w:name w:val="WW8Num25z8"/>
    <w:rsid w:val="001A0BDD"/>
  </w:style>
  <w:style w:type="character" w:customStyle="1" w:styleId="WW8Num26z0">
    <w:name w:val="WW8Num26z0"/>
    <w:rsid w:val="001A0BDD"/>
    <w:rPr>
      <w:rFonts w:ascii="Symbol" w:hAnsi="Symbol" w:cs="Symbol" w:hint="default"/>
      <w:sz w:val="28"/>
      <w:szCs w:val="28"/>
      <w:lang w:val="bg-BG"/>
    </w:rPr>
  </w:style>
  <w:style w:type="character" w:customStyle="1" w:styleId="WW8Num26z1">
    <w:name w:val="WW8Num26z1"/>
    <w:rsid w:val="001A0BDD"/>
    <w:rPr>
      <w:rFonts w:ascii="Courier New" w:hAnsi="Courier New" w:cs="Courier New" w:hint="default"/>
    </w:rPr>
  </w:style>
  <w:style w:type="character" w:customStyle="1" w:styleId="WW8Num26z2">
    <w:name w:val="WW8Num26z2"/>
    <w:rsid w:val="001A0BDD"/>
    <w:rPr>
      <w:rFonts w:ascii="Wingdings" w:hAnsi="Wingdings" w:cs="Wingdings" w:hint="default"/>
    </w:rPr>
  </w:style>
  <w:style w:type="character" w:customStyle="1" w:styleId="WW8Num27z0">
    <w:name w:val="WW8Num27z0"/>
    <w:rsid w:val="001A0BDD"/>
    <w:rPr>
      <w:rFonts w:hint="default"/>
    </w:rPr>
  </w:style>
  <w:style w:type="character" w:customStyle="1" w:styleId="WW8Num28z0">
    <w:name w:val="WW8Num28z0"/>
    <w:rsid w:val="001A0BDD"/>
    <w:rPr>
      <w:rFonts w:hint="default"/>
    </w:rPr>
  </w:style>
  <w:style w:type="character" w:customStyle="1" w:styleId="WW8Num28z1">
    <w:name w:val="WW8Num28z1"/>
    <w:rsid w:val="001A0BDD"/>
  </w:style>
  <w:style w:type="character" w:customStyle="1" w:styleId="WW8Num28z2">
    <w:name w:val="WW8Num28z2"/>
    <w:rsid w:val="001A0BDD"/>
  </w:style>
  <w:style w:type="character" w:customStyle="1" w:styleId="WW8Num28z3">
    <w:name w:val="WW8Num28z3"/>
    <w:rsid w:val="001A0BDD"/>
  </w:style>
  <w:style w:type="character" w:customStyle="1" w:styleId="WW8Num28z4">
    <w:name w:val="WW8Num28z4"/>
    <w:rsid w:val="001A0BDD"/>
  </w:style>
  <w:style w:type="character" w:customStyle="1" w:styleId="WW8Num28z5">
    <w:name w:val="WW8Num28z5"/>
    <w:rsid w:val="001A0BDD"/>
  </w:style>
  <w:style w:type="character" w:customStyle="1" w:styleId="WW8Num28z6">
    <w:name w:val="WW8Num28z6"/>
    <w:rsid w:val="001A0BDD"/>
  </w:style>
  <w:style w:type="character" w:customStyle="1" w:styleId="WW8Num28z7">
    <w:name w:val="WW8Num28z7"/>
    <w:rsid w:val="001A0BDD"/>
  </w:style>
  <w:style w:type="character" w:customStyle="1" w:styleId="WW8Num28z8">
    <w:name w:val="WW8Num28z8"/>
    <w:rsid w:val="001A0BDD"/>
  </w:style>
  <w:style w:type="character" w:customStyle="1" w:styleId="WW8Num29z0">
    <w:name w:val="WW8Num29z0"/>
    <w:rsid w:val="001A0BDD"/>
    <w:rPr>
      <w:rFonts w:ascii="Times New Roman" w:hAnsi="Times New Roman" w:cs="Times New Roman"/>
      <w:color w:val="000000"/>
      <w:sz w:val="28"/>
      <w:szCs w:val="28"/>
    </w:rPr>
  </w:style>
  <w:style w:type="character" w:customStyle="1" w:styleId="WW8Num29z1">
    <w:name w:val="WW8Num29z1"/>
    <w:rsid w:val="001A0BDD"/>
  </w:style>
  <w:style w:type="character" w:customStyle="1" w:styleId="WW8Num29z2">
    <w:name w:val="WW8Num29z2"/>
    <w:rsid w:val="001A0BDD"/>
  </w:style>
  <w:style w:type="character" w:customStyle="1" w:styleId="WW8Num29z3">
    <w:name w:val="WW8Num29z3"/>
    <w:rsid w:val="001A0BDD"/>
  </w:style>
  <w:style w:type="character" w:customStyle="1" w:styleId="WW8Num29z4">
    <w:name w:val="WW8Num29z4"/>
    <w:rsid w:val="001A0BDD"/>
  </w:style>
  <w:style w:type="character" w:customStyle="1" w:styleId="WW8Num29z5">
    <w:name w:val="WW8Num29z5"/>
    <w:rsid w:val="001A0BDD"/>
  </w:style>
  <w:style w:type="character" w:customStyle="1" w:styleId="WW8Num29z6">
    <w:name w:val="WW8Num29z6"/>
    <w:rsid w:val="001A0BDD"/>
  </w:style>
  <w:style w:type="character" w:customStyle="1" w:styleId="WW8Num29z7">
    <w:name w:val="WW8Num29z7"/>
    <w:rsid w:val="001A0BDD"/>
  </w:style>
  <w:style w:type="character" w:customStyle="1" w:styleId="WW8Num29z8">
    <w:name w:val="WW8Num29z8"/>
    <w:rsid w:val="001A0BDD"/>
  </w:style>
  <w:style w:type="character" w:customStyle="1" w:styleId="WW8Num30z0">
    <w:name w:val="WW8Num30z0"/>
    <w:rsid w:val="001A0BDD"/>
    <w:rPr>
      <w:rFonts w:hint="default"/>
    </w:rPr>
  </w:style>
  <w:style w:type="character" w:customStyle="1" w:styleId="WW8Num30z1">
    <w:name w:val="WW8Num30z1"/>
    <w:rsid w:val="001A0BDD"/>
  </w:style>
  <w:style w:type="character" w:customStyle="1" w:styleId="WW8Num30z2">
    <w:name w:val="WW8Num30z2"/>
    <w:rsid w:val="001A0BDD"/>
  </w:style>
  <w:style w:type="character" w:customStyle="1" w:styleId="WW8Num30z3">
    <w:name w:val="WW8Num30z3"/>
    <w:rsid w:val="001A0BDD"/>
  </w:style>
  <w:style w:type="character" w:customStyle="1" w:styleId="WW8Num30z4">
    <w:name w:val="WW8Num30z4"/>
    <w:rsid w:val="001A0BDD"/>
  </w:style>
  <w:style w:type="character" w:customStyle="1" w:styleId="WW8Num30z5">
    <w:name w:val="WW8Num30z5"/>
    <w:rsid w:val="001A0BDD"/>
  </w:style>
  <w:style w:type="character" w:customStyle="1" w:styleId="WW8Num30z6">
    <w:name w:val="WW8Num30z6"/>
    <w:rsid w:val="001A0BDD"/>
  </w:style>
  <w:style w:type="character" w:customStyle="1" w:styleId="WW8Num30z7">
    <w:name w:val="WW8Num30z7"/>
    <w:rsid w:val="001A0BDD"/>
  </w:style>
  <w:style w:type="character" w:customStyle="1" w:styleId="WW8Num30z8">
    <w:name w:val="WW8Num30z8"/>
    <w:rsid w:val="001A0BDD"/>
  </w:style>
  <w:style w:type="character" w:customStyle="1" w:styleId="WW8Num31z0">
    <w:name w:val="WW8Num31z0"/>
    <w:rsid w:val="001A0BDD"/>
    <w:rPr>
      <w:rFonts w:ascii="Symbol" w:hAnsi="Symbol" w:cs="Symbol" w:hint="default"/>
    </w:rPr>
  </w:style>
  <w:style w:type="character" w:customStyle="1" w:styleId="WW8Num31z1">
    <w:name w:val="WW8Num31z1"/>
    <w:rsid w:val="001A0BDD"/>
    <w:rPr>
      <w:rFonts w:ascii="Courier New" w:hAnsi="Courier New" w:cs="Courier New" w:hint="default"/>
    </w:rPr>
  </w:style>
  <w:style w:type="character" w:customStyle="1" w:styleId="WW8Num31z2">
    <w:name w:val="WW8Num31z2"/>
    <w:rsid w:val="001A0BDD"/>
    <w:rPr>
      <w:rFonts w:ascii="Wingdings" w:hAnsi="Wingdings" w:cs="Wingdings" w:hint="default"/>
    </w:rPr>
  </w:style>
  <w:style w:type="character" w:customStyle="1" w:styleId="WW8Num32z0">
    <w:name w:val="WW8Num32z0"/>
    <w:rsid w:val="001A0BDD"/>
    <w:rPr>
      <w:rFonts w:ascii="Times New Roman" w:eastAsia="Times New Roman" w:hAnsi="Times New Roman" w:cs="Times New Roman" w:hint="default"/>
    </w:rPr>
  </w:style>
  <w:style w:type="character" w:customStyle="1" w:styleId="WW8Num32z1">
    <w:name w:val="WW8Num32z1"/>
    <w:rsid w:val="001A0BDD"/>
    <w:rPr>
      <w:rFonts w:ascii="Courier New" w:hAnsi="Courier New" w:cs="Courier New" w:hint="default"/>
    </w:rPr>
  </w:style>
  <w:style w:type="character" w:customStyle="1" w:styleId="WW8Num32z2">
    <w:name w:val="WW8Num32z2"/>
    <w:rsid w:val="001A0BDD"/>
    <w:rPr>
      <w:rFonts w:ascii="Wingdings" w:hAnsi="Wingdings" w:cs="Wingdings" w:hint="default"/>
    </w:rPr>
  </w:style>
  <w:style w:type="character" w:customStyle="1" w:styleId="WW8Num32z3">
    <w:name w:val="WW8Num32z3"/>
    <w:rsid w:val="001A0BDD"/>
    <w:rPr>
      <w:rFonts w:ascii="Symbol" w:hAnsi="Symbol" w:cs="Symbol" w:hint="default"/>
    </w:rPr>
  </w:style>
  <w:style w:type="character" w:customStyle="1" w:styleId="10">
    <w:name w:val="Шрифт на абзаца по подразбиране1"/>
    <w:rsid w:val="001A0BDD"/>
  </w:style>
  <w:style w:type="character" w:styleId="a3">
    <w:name w:val="Hyperlink"/>
    <w:rsid w:val="001A0BDD"/>
    <w:rPr>
      <w:color w:val="0000FF"/>
      <w:u w:val="single"/>
    </w:rPr>
  </w:style>
  <w:style w:type="character" w:customStyle="1" w:styleId="FontStyle12">
    <w:name w:val="Font Style12"/>
    <w:rsid w:val="001A0BDD"/>
    <w:rPr>
      <w:rFonts w:ascii="Microsoft Sans Serif" w:hAnsi="Microsoft Sans Serif" w:cs="Microsoft Sans Serif" w:hint="default"/>
      <w:sz w:val="26"/>
    </w:rPr>
  </w:style>
  <w:style w:type="character" w:customStyle="1" w:styleId="Bullets">
    <w:name w:val="Bullets"/>
    <w:rsid w:val="001A0BDD"/>
    <w:rPr>
      <w:rFonts w:ascii="OpenSymbol" w:eastAsia="OpenSymbol" w:hAnsi="OpenSymbol" w:cs="OpenSymbol"/>
    </w:rPr>
  </w:style>
  <w:style w:type="paragraph" w:customStyle="1" w:styleId="Heading">
    <w:name w:val="Heading"/>
    <w:basedOn w:val="a"/>
    <w:next w:val="a4"/>
    <w:rsid w:val="001A0BDD"/>
    <w:pPr>
      <w:keepNext/>
      <w:spacing w:before="240" w:after="120"/>
    </w:pPr>
    <w:rPr>
      <w:rFonts w:ascii="Arial" w:eastAsia="Microsoft YaHei" w:hAnsi="Arial" w:cs="Arial"/>
      <w:sz w:val="28"/>
      <w:szCs w:val="28"/>
    </w:rPr>
  </w:style>
  <w:style w:type="paragraph" w:styleId="a4">
    <w:name w:val="Body Text"/>
    <w:basedOn w:val="a"/>
    <w:rsid w:val="001A0BDD"/>
    <w:rPr>
      <w:sz w:val="28"/>
      <w:lang w:val="bg-BG"/>
    </w:rPr>
  </w:style>
  <w:style w:type="paragraph" w:styleId="a5">
    <w:name w:val="List"/>
    <w:basedOn w:val="a4"/>
    <w:rsid w:val="001A0BDD"/>
    <w:rPr>
      <w:rFonts w:cs="Arial"/>
    </w:rPr>
  </w:style>
  <w:style w:type="paragraph" w:customStyle="1" w:styleId="Caption1">
    <w:name w:val="Caption1"/>
    <w:basedOn w:val="a"/>
    <w:rsid w:val="001A0BDD"/>
    <w:pPr>
      <w:suppressLineNumbers/>
      <w:spacing w:before="120" w:after="120"/>
    </w:pPr>
    <w:rPr>
      <w:rFonts w:cs="Arial"/>
      <w:i/>
      <w:iCs/>
      <w:sz w:val="24"/>
      <w:szCs w:val="24"/>
    </w:rPr>
  </w:style>
  <w:style w:type="paragraph" w:customStyle="1" w:styleId="Index">
    <w:name w:val="Index"/>
    <w:basedOn w:val="a"/>
    <w:rsid w:val="001A0BDD"/>
    <w:pPr>
      <w:suppressLineNumbers/>
    </w:pPr>
    <w:rPr>
      <w:rFonts w:cs="Arial"/>
    </w:rPr>
  </w:style>
  <w:style w:type="paragraph" w:customStyle="1" w:styleId="21">
    <w:name w:val="Основен текст 21"/>
    <w:basedOn w:val="a"/>
    <w:rsid w:val="001A0BDD"/>
    <w:pPr>
      <w:jc w:val="both"/>
    </w:pPr>
    <w:rPr>
      <w:sz w:val="28"/>
      <w:lang w:val="bg-BG"/>
    </w:rPr>
  </w:style>
  <w:style w:type="paragraph" w:styleId="a6">
    <w:name w:val="Body Text Indent"/>
    <w:basedOn w:val="a"/>
    <w:rsid w:val="001A0BDD"/>
    <w:pPr>
      <w:ind w:firstLine="1440"/>
    </w:pPr>
    <w:rPr>
      <w:sz w:val="28"/>
      <w:lang w:val="bg-BG"/>
    </w:rPr>
  </w:style>
  <w:style w:type="paragraph" w:customStyle="1" w:styleId="31">
    <w:name w:val="Основен текст 31"/>
    <w:basedOn w:val="a"/>
    <w:rsid w:val="001A0BDD"/>
    <w:pPr>
      <w:jc w:val="both"/>
    </w:pPr>
    <w:rPr>
      <w:sz w:val="32"/>
      <w:lang w:val="bg-BG"/>
    </w:rPr>
  </w:style>
  <w:style w:type="paragraph" w:customStyle="1" w:styleId="210">
    <w:name w:val="Основен текст с отстъп 21"/>
    <w:basedOn w:val="a"/>
    <w:rsid w:val="001A0BDD"/>
    <w:pPr>
      <w:ind w:left="8640"/>
    </w:pPr>
    <w:rPr>
      <w:b/>
      <w:bCs/>
      <w:sz w:val="28"/>
      <w:lang w:val="bg-BG"/>
    </w:rPr>
  </w:style>
  <w:style w:type="paragraph" w:customStyle="1" w:styleId="310">
    <w:name w:val="Основен текст с отстъп 31"/>
    <w:basedOn w:val="a"/>
    <w:rsid w:val="001A0BDD"/>
    <w:pPr>
      <w:ind w:firstLine="1440"/>
      <w:jc w:val="both"/>
    </w:pPr>
    <w:rPr>
      <w:sz w:val="28"/>
      <w:lang w:val="bg-BG"/>
    </w:rPr>
  </w:style>
  <w:style w:type="paragraph" w:styleId="a7">
    <w:name w:val="Balloon Text"/>
    <w:basedOn w:val="a"/>
    <w:rsid w:val="001A0BDD"/>
    <w:rPr>
      <w:rFonts w:ascii="Tahoma" w:hAnsi="Tahoma" w:cs="Tahoma"/>
      <w:sz w:val="16"/>
      <w:szCs w:val="16"/>
    </w:rPr>
  </w:style>
  <w:style w:type="paragraph" w:customStyle="1" w:styleId="1CharCharCharCharChar">
    <w:name w:val="Знак Знак1 Char Char Char Char Char"/>
    <w:basedOn w:val="a"/>
    <w:rsid w:val="001A0BDD"/>
    <w:pPr>
      <w:spacing w:after="160" w:line="240" w:lineRule="exact"/>
    </w:pPr>
    <w:rPr>
      <w:rFonts w:ascii="Verdana" w:hAnsi="Verdana" w:cs="Verdana"/>
    </w:rPr>
  </w:style>
  <w:style w:type="paragraph" w:styleId="a8">
    <w:name w:val="List Paragraph"/>
    <w:basedOn w:val="a"/>
    <w:qFormat/>
    <w:rsid w:val="001A0BDD"/>
    <w:pPr>
      <w:ind w:left="720"/>
    </w:pPr>
    <w:rPr>
      <w:sz w:val="24"/>
      <w:szCs w:val="24"/>
      <w:lang w:val="bg-BG"/>
    </w:rPr>
  </w:style>
  <w:style w:type="paragraph" w:styleId="a9">
    <w:name w:val="Title"/>
    <w:basedOn w:val="a"/>
    <w:link w:val="aa"/>
    <w:qFormat/>
    <w:rsid w:val="00FA25EF"/>
    <w:pPr>
      <w:suppressAutoHyphens w:val="0"/>
      <w:jc w:val="center"/>
    </w:pPr>
    <w:rPr>
      <w:b/>
      <w:sz w:val="28"/>
      <w:lang w:eastAsia="en-US"/>
    </w:rPr>
  </w:style>
  <w:style w:type="character" w:customStyle="1" w:styleId="aa">
    <w:name w:val="Заглавие Знак"/>
    <w:link w:val="a9"/>
    <w:rsid w:val="00FA25EF"/>
    <w:rPr>
      <w:b/>
      <w:sz w:val="28"/>
      <w:lang w:eastAsia="en-US"/>
    </w:rPr>
  </w:style>
  <w:style w:type="paragraph" w:styleId="22">
    <w:name w:val="Body Text 2"/>
    <w:basedOn w:val="a"/>
    <w:link w:val="23"/>
    <w:uiPriority w:val="99"/>
    <w:semiHidden/>
    <w:unhideWhenUsed/>
    <w:rsid w:val="00E92476"/>
    <w:pPr>
      <w:spacing w:after="120" w:line="480" w:lineRule="auto"/>
    </w:pPr>
  </w:style>
  <w:style w:type="character" w:customStyle="1" w:styleId="23">
    <w:name w:val="Основен текст 2 Знак"/>
    <w:link w:val="22"/>
    <w:uiPriority w:val="99"/>
    <w:semiHidden/>
    <w:rsid w:val="00E92476"/>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72998">
      <w:bodyDiv w:val="1"/>
      <w:marLeft w:val="0"/>
      <w:marRight w:val="0"/>
      <w:marTop w:val="0"/>
      <w:marBottom w:val="0"/>
      <w:divBdr>
        <w:top w:val="none" w:sz="0" w:space="0" w:color="auto"/>
        <w:left w:val="none" w:sz="0" w:space="0" w:color="auto"/>
        <w:bottom w:val="none" w:sz="0" w:space="0" w:color="auto"/>
        <w:right w:val="none" w:sz="0" w:space="0" w:color="auto"/>
      </w:divBdr>
      <w:divsChild>
        <w:div w:id="1707174058">
          <w:marLeft w:val="0"/>
          <w:marRight w:val="0"/>
          <w:marTop w:val="0"/>
          <w:marBottom w:val="0"/>
          <w:divBdr>
            <w:top w:val="none" w:sz="0" w:space="0" w:color="auto"/>
            <w:left w:val="none" w:sz="0" w:space="0" w:color="auto"/>
            <w:bottom w:val="none" w:sz="0" w:space="0" w:color="auto"/>
            <w:right w:val="none" w:sz="0" w:space="0" w:color="auto"/>
          </w:divBdr>
        </w:div>
        <w:div w:id="1468206358">
          <w:marLeft w:val="0"/>
          <w:marRight w:val="0"/>
          <w:marTop w:val="0"/>
          <w:marBottom w:val="0"/>
          <w:divBdr>
            <w:top w:val="none" w:sz="0" w:space="0" w:color="auto"/>
            <w:left w:val="none" w:sz="0" w:space="0" w:color="auto"/>
            <w:bottom w:val="none" w:sz="0" w:space="0" w:color="auto"/>
            <w:right w:val="none" w:sz="0" w:space="0" w:color="auto"/>
          </w:divBdr>
        </w:div>
      </w:divsChild>
    </w:div>
    <w:div w:id="1154757844">
      <w:bodyDiv w:val="1"/>
      <w:marLeft w:val="0"/>
      <w:marRight w:val="0"/>
      <w:marTop w:val="0"/>
      <w:marBottom w:val="0"/>
      <w:divBdr>
        <w:top w:val="none" w:sz="0" w:space="0" w:color="auto"/>
        <w:left w:val="none" w:sz="0" w:space="0" w:color="auto"/>
        <w:bottom w:val="none" w:sz="0" w:space="0" w:color="auto"/>
        <w:right w:val="none" w:sz="0" w:space="0" w:color="auto"/>
      </w:divBdr>
    </w:div>
    <w:div w:id="1395155116">
      <w:bodyDiv w:val="1"/>
      <w:marLeft w:val="0"/>
      <w:marRight w:val="0"/>
      <w:marTop w:val="0"/>
      <w:marBottom w:val="0"/>
      <w:divBdr>
        <w:top w:val="none" w:sz="0" w:space="0" w:color="auto"/>
        <w:left w:val="none" w:sz="0" w:space="0" w:color="auto"/>
        <w:bottom w:val="none" w:sz="0" w:space="0" w:color="auto"/>
        <w:right w:val="none" w:sz="0" w:space="0" w:color="auto"/>
      </w:divBdr>
      <w:divsChild>
        <w:div w:id="1297565599">
          <w:marLeft w:val="0"/>
          <w:marRight w:val="0"/>
          <w:marTop w:val="0"/>
          <w:marBottom w:val="0"/>
          <w:divBdr>
            <w:top w:val="none" w:sz="0" w:space="0" w:color="auto"/>
            <w:left w:val="none" w:sz="0" w:space="0" w:color="auto"/>
            <w:bottom w:val="none" w:sz="0" w:space="0" w:color="auto"/>
            <w:right w:val="none" w:sz="0" w:space="0" w:color="auto"/>
          </w:divBdr>
        </w:div>
        <w:div w:id="1053894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rkovo_obs@abv.b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288-0E0C-49FC-B628-4696EB19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715</Words>
  <Characters>4081</Characters>
  <Application>Microsoft Office Word</Application>
  <DocSecurity>0</DocSecurity>
  <Lines>34</Lines>
  <Paragraphs>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4787</CharactersWithSpaces>
  <SharedDoc>false</SharedDoc>
  <HLinks>
    <vt:vector size="6" baseType="variant">
      <vt:variant>
        <vt:i4>1966099</vt:i4>
      </vt:variant>
      <vt:variant>
        <vt:i4>0</vt:i4>
      </vt:variant>
      <vt:variant>
        <vt:i4>0</vt:i4>
      </vt:variant>
      <vt:variant>
        <vt:i4>5</vt:i4>
      </vt:variant>
      <vt:variant>
        <vt:lpwstr>mailto:gurkovo_obs@abv.bg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dc:creator>
  <cp:lastModifiedBy>ObSavet</cp:lastModifiedBy>
  <cp:revision>14</cp:revision>
  <cp:lastPrinted>2025-04-14T08:51:00Z</cp:lastPrinted>
  <dcterms:created xsi:type="dcterms:W3CDTF">2025-05-02T10:24:00Z</dcterms:created>
  <dcterms:modified xsi:type="dcterms:W3CDTF">2025-05-09T10:32:00Z</dcterms:modified>
</cp:coreProperties>
</file>